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654CC" w:rsidRPr="009842F4" w:rsidRDefault="005654CC" w:rsidP="005654CC">
      <w:pPr>
        <w:jc w:val="center"/>
        <w:rPr>
          <w:rFonts w:ascii="Arial Narrow" w:hAnsi="Arial Narrow"/>
          <w:sz w:val="20"/>
        </w:rPr>
      </w:pPr>
    </w:p>
    <w:p w:rsidR="005654CC" w:rsidRPr="009842F4" w:rsidRDefault="005654CC" w:rsidP="005654CC">
      <w:pPr>
        <w:jc w:val="center"/>
        <w:rPr>
          <w:rFonts w:ascii="Arial Narrow" w:hAnsi="Arial Narrow"/>
          <w:sz w:val="20"/>
        </w:rPr>
      </w:pPr>
    </w:p>
    <w:p w:rsidR="005654CC" w:rsidRPr="009842F4" w:rsidRDefault="00D5609E" w:rsidP="005654CC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OPĆINA RUGVICA </w:t>
      </w:r>
    </w:p>
    <w:p w:rsidR="005654CC" w:rsidRPr="009842F4" w:rsidRDefault="005654CC" w:rsidP="005654CC">
      <w:pPr>
        <w:jc w:val="center"/>
        <w:rPr>
          <w:rFonts w:ascii="Arial Narrow" w:hAnsi="Arial Narrow"/>
          <w:sz w:val="32"/>
        </w:rPr>
      </w:pPr>
    </w:p>
    <w:p w:rsidR="009D2A37" w:rsidRPr="00B65EA5" w:rsidRDefault="00362713" w:rsidP="009D2A37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ZA DODJELU FINANCIJSKE POTPORE PROGRAMIMA/PROJEKTIMA UDRUGA U PODRUČJU </w:t>
      </w:r>
      <w:r w:rsidR="00C801A6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JAVNIH POTREBA UKULTURI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201</w:t>
      </w:r>
      <w:r w:rsidR="00C801A6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6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:rsidR="005654CC" w:rsidRPr="009842F4" w:rsidRDefault="005654CC" w:rsidP="00CB3E74">
      <w:pPr>
        <w:pStyle w:val="SubTitle2"/>
        <w:jc w:val="left"/>
        <w:rPr>
          <w:rFonts w:ascii="Arial Narrow" w:hAnsi="Arial Narrow"/>
          <w:lang w:val="hr-HR"/>
        </w:rPr>
      </w:pPr>
    </w:p>
    <w:p w:rsidR="005654CC" w:rsidRPr="009842F4" w:rsidRDefault="00443B3D" w:rsidP="00E53AF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="005654CC"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="005654CC"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5654CC" w:rsidRPr="009842F4" w:rsidRDefault="00701C87" w:rsidP="005654CC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Datum objave natječaja:</w:t>
      </w:r>
      <w:r w:rsidR="005D4C18">
        <w:rPr>
          <w:rFonts w:ascii="Arial Narrow" w:hAnsi="Arial Narrow"/>
          <w:b w:val="0"/>
          <w:sz w:val="32"/>
          <w:szCs w:val="32"/>
          <w:lang w:val="hr-HR"/>
        </w:rPr>
        <w:t xml:space="preserve"> </w:t>
      </w:r>
      <w:r w:rsidR="00D5609E">
        <w:rPr>
          <w:rFonts w:ascii="Arial Narrow" w:hAnsi="Arial Narrow"/>
          <w:b w:val="0"/>
          <w:sz w:val="32"/>
          <w:szCs w:val="32"/>
          <w:lang w:val="hr-HR"/>
        </w:rPr>
        <w:t xml:space="preserve"> 01.03.2016</w:t>
      </w:r>
      <w:r w:rsidR="00362713">
        <w:rPr>
          <w:rFonts w:ascii="Arial Narrow" w:hAnsi="Arial Narrow"/>
          <w:b w:val="0"/>
          <w:sz w:val="32"/>
          <w:szCs w:val="32"/>
          <w:lang w:val="hr-HR"/>
        </w:rPr>
        <w:t>.</w:t>
      </w:r>
    </w:p>
    <w:p w:rsidR="005654CC" w:rsidRDefault="00701C87" w:rsidP="005654CC">
      <w:pPr>
        <w:pStyle w:val="SubTitle2"/>
        <w:rPr>
          <w:rFonts w:ascii="Arial Narrow" w:hAnsi="Arial Narrow"/>
          <w:b w:val="0"/>
          <w:szCs w:val="32"/>
          <w:lang w:val="hr-HR"/>
        </w:rPr>
      </w:pPr>
      <w:r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D5609E">
        <w:rPr>
          <w:rFonts w:ascii="Arial Narrow" w:hAnsi="Arial Narrow"/>
          <w:b w:val="0"/>
          <w:szCs w:val="32"/>
          <w:lang w:val="hr-HR"/>
        </w:rPr>
        <w:t xml:space="preserve"> 04.04.2016</w:t>
      </w:r>
      <w:bookmarkStart w:id="0" w:name="_GoBack"/>
      <w:bookmarkEnd w:id="0"/>
      <w:r w:rsidR="00362713">
        <w:rPr>
          <w:rFonts w:ascii="Arial Narrow" w:hAnsi="Arial Narrow"/>
          <w:b w:val="0"/>
          <w:szCs w:val="32"/>
          <w:lang w:val="hr-HR"/>
        </w:rPr>
        <w:t>.</w:t>
      </w:r>
    </w:p>
    <w:p w:rsidR="00D92059" w:rsidRDefault="00D92059" w:rsidP="005654CC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5654CC" w:rsidRPr="009842F4" w:rsidRDefault="005654CC" w:rsidP="00D92059">
      <w:pPr>
        <w:rPr>
          <w:rFonts w:ascii="Arial Narrow" w:eastAsia="Arial Unicode MS" w:hAnsi="Arial Narrow" w:cs="Arial"/>
          <w:b/>
          <w:bCs/>
        </w:rPr>
      </w:pPr>
    </w:p>
    <w:p w:rsidR="00E53AFB" w:rsidRPr="00206F20" w:rsidRDefault="00E53AFB" w:rsidP="007B4B70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 xml:space="preserve">Molimo Vas da prije ispunjavanja Obrasca pažljivo pročitate Upute za prijavu </w:t>
      </w:r>
      <w:r w:rsidR="0028028D" w:rsidRPr="00206F20">
        <w:rPr>
          <w:rFonts w:ascii="Arial Narrow" w:hAnsi="Arial Narrow"/>
          <w:b/>
        </w:rPr>
        <w:t xml:space="preserve">na </w:t>
      </w:r>
      <w:r w:rsidR="004B4527" w:rsidRPr="00206F20">
        <w:rPr>
          <w:rFonts w:ascii="Arial Narrow" w:hAnsi="Arial Narrow"/>
          <w:b/>
        </w:rPr>
        <w:t>n</w:t>
      </w:r>
      <w:r w:rsidR="00443B3D" w:rsidRPr="00206F20">
        <w:rPr>
          <w:rFonts w:ascii="Arial Narrow" w:hAnsi="Arial Narrow"/>
          <w:b/>
        </w:rPr>
        <w:t>atječ</w:t>
      </w:r>
      <w:r w:rsidR="0062766E" w:rsidRPr="00206F20">
        <w:rPr>
          <w:rFonts w:ascii="Arial Narrow" w:hAnsi="Arial Narrow"/>
          <w:b/>
        </w:rPr>
        <w:t>a</w:t>
      </w:r>
      <w:r w:rsidR="00443B3D" w:rsidRPr="00206F20">
        <w:rPr>
          <w:rFonts w:ascii="Arial Narrow" w:hAnsi="Arial Narrow"/>
          <w:b/>
        </w:rPr>
        <w:t>j</w:t>
      </w:r>
      <w:r w:rsidR="00362713">
        <w:rPr>
          <w:rFonts w:ascii="Arial Narrow" w:hAnsi="Arial Narrow"/>
          <w:b/>
        </w:rPr>
        <w:t>.</w:t>
      </w:r>
    </w:p>
    <w:p w:rsidR="00E53AFB" w:rsidRPr="00206F20" w:rsidRDefault="00E53AFB" w:rsidP="007B4B70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</w:t>
      </w:r>
      <w:r w:rsidR="00246E15" w:rsidRPr="00206F20">
        <w:rPr>
          <w:rFonts w:ascii="Arial Narrow" w:hAnsi="Arial Narrow"/>
        </w:rPr>
        <w:t>projekta</w:t>
      </w:r>
      <w:r w:rsidRPr="00206F20">
        <w:rPr>
          <w:rFonts w:ascii="Arial Narrow" w:hAnsi="Arial Narrow"/>
        </w:rPr>
        <w:t xml:space="preserve">/programa. Budite precizni i navedite dovoljno detalja koji će omogućiti jasnoću prijedloga. </w:t>
      </w: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5654CC" w:rsidRDefault="00074B02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9D2A37" w:rsidRPr="009842F4" w:rsidRDefault="0075086E" w:rsidP="003D4C05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</w:t>
      </w:r>
      <w:r w:rsidR="003D4C05">
        <w:rPr>
          <w:rFonts w:ascii="Arial Narrow" w:eastAsia="Arial Unicode MS" w:hAnsi="Arial Narrow" w:cs="Arial"/>
          <w:b/>
          <w:bCs/>
        </w:rPr>
        <w:t>___</w:t>
      </w:r>
      <w:r>
        <w:rPr>
          <w:rFonts w:ascii="Arial Narrow" w:eastAsia="Arial Unicode MS" w:hAnsi="Arial Narrow" w:cs="Arial"/>
          <w:b/>
          <w:bCs/>
        </w:rPr>
        <w:t>_____________________________________________</w:t>
      </w:r>
    </w:p>
    <w:p w:rsidR="005654CC" w:rsidRDefault="003D4C05" w:rsidP="00074B02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:rsidR="00092880" w:rsidRDefault="00092880" w:rsidP="00074B02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726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5"/>
        <w:gridCol w:w="179"/>
        <w:gridCol w:w="674"/>
        <w:gridCol w:w="152"/>
        <w:gridCol w:w="60"/>
        <w:gridCol w:w="30"/>
        <w:gridCol w:w="1690"/>
      </w:tblGrid>
      <w:tr w:rsidR="00092880" w:rsidRPr="009842F4" w:rsidTr="00995214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092880" w:rsidRPr="00AE5AF7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092880" w:rsidRPr="00AE5AF7" w:rsidRDefault="00092880" w:rsidP="001E514E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</w:t>
            </w:r>
            <w:r w:rsidR="001E514E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U PROJEKTA/PROGRAMA 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 PARTNERIMA</w:t>
            </w: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092880" w:rsidRPr="003113A9" w:rsidRDefault="00092880" w:rsidP="002D6C2C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706D98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C84BA8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C84BA8" w:rsidRPr="009842F4" w:rsidRDefault="00C84BA8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C84BA8" w:rsidRPr="009842F4" w:rsidRDefault="00C84BA8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BA8" w:rsidRPr="009842F4" w:rsidRDefault="00C84BA8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:rsidR="00C84BA8" w:rsidRPr="009842F4" w:rsidRDefault="00C84BA8" w:rsidP="00C84BA8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84BA8" w:rsidRPr="009842F4" w:rsidRDefault="00C84BA8" w:rsidP="00C84BA8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4BA8" w:rsidRPr="009842F4" w:rsidRDefault="00C84BA8" w:rsidP="00C84BA8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C84BA8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C84BA8" w:rsidRPr="009842F4" w:rsidRDefault="00C84BA8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C84BA8" w:rsidRPr="009842F4" w:rsidRDefault="00C84BA8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BA8" w:rsidRPr="009842F4" w:rsidRDefault="00C84BA8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60CD4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A60CD4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60CD4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A60CD4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60CD4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A60CD4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706D98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A60CD4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A60CD4" w:rsidRPr="009842F4" w:rsidRDefault="00A60CD4" w:rsidP="00DE4F4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A60CD4" w:rsidRPr="009842F4" w:rsidRDefault="00A60CD4" w:rsidP="00DE4F4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706D98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A60CD4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A60CD4" w:rsidRPr="009842F4" w:rsidRDefault="00DE4F46" w:rsidP="00DE4F4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</w:t>
            </w:r>
            <w:r w:rsidR="00A60CD4">
              <w:rPr>
                <w:rFonts w:ascii="Arial Narrow" w:eastAsia="Arial Unicode MS" w:hAnsi="Arial Narrow" w:cs="Arial"/>
                <w:sz w:val="22"/>
                <w:szCs w:val="22"/>
              </w:rPr>
              <w:t>a</w:t>
            </w:r>
            <w:r w:rsidR="00CE3EB2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A60CD4" w:rsidRPr="009842F4" w:rsidRDefault="00DE4F46" w:rsidP="00DE4F4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="00A60CD4"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 w:rsidR="00CE3EB2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60CD4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A60CD4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DE4F46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DE4F46" w:rsidRPr="009842F4" w:rsidRDefault="00DE4F46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E4F46" w:rsidRPr="009842F4" w:rsidRDefault="00DE4F46" w:rsidP="00DE4F4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A60CD4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E33E2A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Default="00E33E2A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60CD4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E33E2A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Default="00E33E2A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60CD4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E33E2A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Default="00E33E2A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60CD4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E33E2A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d)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Default="00E33E2A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60CD4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E33E2A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Default="00E33E2A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60CD4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E33E2A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f)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Default="00E33E2A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E33E2A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E33E2A" w:rsidRPr="009842F4" w:rsidRDefault="00E33E2A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E33E2A" w:rsidRPr="00A360B8" w:rsidRDefault="00E33E2A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E2A" w:rsidRPr="009842F4" w:rsidRDefault="00E33E2A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E33E2A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E33E2A" w:rsidRPr="009842F4" w:rsidRDefault="00E33E2A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E33E2A" w:rsidRPr="009842F4" w:rsidRDefault="00E33E2A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E2A" w:rsidRPr="009842F4" w:rsidRDefault="00E33E2A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DE4F46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DE4F46" w:rsidRDefault="00CE3EB2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DE4F46" w:rsidRPr="00A360B8" w:rsidRDefault="00CE3EB2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4F46" w:rsidRPr="009842F4" w:rsidRDefault="00DE4F46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CE3EB2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Default="00CE3EB2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Pr="009842F4" w:rsidRDefault="00CE3EB2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EB2" w:rsidRPr="009842F4" w:rsidRDefault="00CE3EB2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CE3EB2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Default="00CE3EB2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E3EB2" w:rsidRPr="009842F4" w:rsidRDefault="00CE3EB2" w:rsidP="00CE3EB2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CE3EB2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Default="00CE3EB2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Pr="009842F4" w:rsidRDefault="00FC1CF3" w:rsidP="00CE3EB2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="00CE3EB2"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="00CE3EB2"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EB2" w:rsidRPr="009842F4" w:rsidRDefault="00CE3EB2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CE3EB2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Default="00CE3EB2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Pr="009842F4" w:rsidRDefault="00FC1CF3" w:rsidP="00CE3EB2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</w:t>
            </w:r>
            <w:r w:rsidR="00CE3EB2">
              <w:rPr>
                <w:rFonts w:ascii="Arial Narrow" w:eastAsia="Arial Unicode MS" w:hAnsi="Arial Narrow" w:cs="Arial"/>
                <w:sz w:val="22"/>
                <w:szCs w:val="22"/>
              </w:rPr>
              <w:t>znajmljeni</w:t>
            </w:r>
            <w:r w:rsidR="00CE3EB2"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="00CE3EB2"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EB2" w:rsidRPr="009842F4" w:rsidRDefault="00CE3EB2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CE3EB2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Default="00CE3EB2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Pr="009842F4" w:rsidRDefault="00FC1CF3" w:rsidP="00CE3EB2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</w:t>
            </w:r>
            <w:r w:rsidR="00CE3EB2">
              <w:rPr>
                <w:rFonts w:ascii="Arial Narrow" w:eastAsia="Arial Unicode MS" w:hAnsi="Arial Narrow" w:cs="Arial"/>
                <w:sz w:val="22"/>
                <w:szCs w:val="22"/>
              </w:rPr>
              <w:t>rostor općine/grada/županije/RH</w:t>
            </w:r>
            <w:r w:rsidR="00CE3EB2"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="00CE3EB2"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EB2" w:rsidRPr="009842F4" w:rsidRDefault="00CE3EB2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CE3EB2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Default="00CE3EB2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Default="00CE3EB2" w:rsidP="00CE3EB2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EB2" w:rsidRPr="009842F4" w:rsidRDefault="00CE3EB2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CE3EB2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Default="00CE3EB2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Pr="009842F4" w:rsidRDefault="00CE3EB2" w:rsidP="00CE3EB2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EB2" w:rsidRPr="009842F4" w:rsidRDefault="00CE3EB2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CE3EB2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Default="00B1713C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Pr="009842F4" w:rsidRDefault="00CE3EB2" w:rsidP="00CE3EB2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CE3EB2" w:rsidRPr="009842F4" w:rsidRDefault="00CE3EB2" w:rsidP="00CE3EB2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3EB2" w:rsidRPr="009842F4" w:rsidRDefault="00CE3EB2" w:rsidP="00CE3EB2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CE3EB2" w:rsidRPr="009842F4" w:rsidRDefault="00CE3EB2" w:rsidP="00CE3EB2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EB2" w:rsidRPr="009842F4" w:rsidRDefault="00CE3EB2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CE3EB2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Default="00B1713C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Default="00CE3EB2" w:rsidP="00CE3EB2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EB2" w:rsidRPr="009842F4" w:rsidRDefault="00CE3EB2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1713C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1713C" w:rsidRDefault="00B1713C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B1713C" w:rsidRDefault="00B1713C" w:rsidP="00CE3EB2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Provodite li neki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sustav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kvalitete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za neprofitne organizacije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B1713C" w:rsidRPr="009842F4" w:rsidRDefault="00B1713C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1713C" w:rsidRPr="009842F4" w:rsidRDefault="00B1713C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B1713C" w:rsidRPr="009842F4" w:rsidRDefault="00B1713C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713C" w:rsidRPr="009842F4" w:rsidRDefault="00B1713C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1713C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1713C" w:rsidRPr="009842F4" w:rsidRDefault="00A7306B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B1713C" w:rsidRDefault="00B1713C" w:rsidP="00CE3EB2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"d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a", koji sustav i od kada?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713C" w:rsidRPr="009842F4" w:rsidRDefault="00B1713C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1713C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1713C" w:rsidRDefault="00B1713C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="00FC1CF3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1713C" w:rsidRPr="009842F4" w:rsidRDefault="00B1713C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dvije godine koje su prethodile godini raspisivanja </w:t>
            </w:r>
            <w:r w:rsidR="00A7306B">
              <w:rPr>
                <w:rFonts w:ascii="Arial Narrow" w:eastAsia="Arial Unicode MS" w:hAnsi="Arial Narrow" w:cs="Arial"/>
                <w:sz w:val="22"/>
                <w:szCs w:val="22"/>
              </w:rPr>
              <w:t>Natječaja.</w:t>
            </w:r>
          </w:p>
          <w:p w:rsidR="00B1713C" w:rsidRDefault="00B1713C" w:rsidP="00A7306B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 w:rsidR="00A7306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362713" w:rsidRDefault="00362713" w:rsidP="00A7306B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:rsidR="00362713" w:rsidRPr="009842F4" w:rsidRDefault="00362713" w:rsidP="00A7306B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1713C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1713C" w:rsidRPr="009842F4" w:rsidRDefault="00B1713C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35.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1713C" w:rsidRDefault="00B1713C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B1713C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1713C" w:rsidRDefault="00B1713C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B1713C" w:rsidRPr="00A635E0" w:rsidRDefault="007947ED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11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554DB3" w:rsidRDefault="008B59B5" w:rsidP="00B1713C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554DB3" w:rsidRDefault="008B59B5" w:rsidP="008B59B5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554DB3" w:rsidRDefault="008B59B5" w:rsidP="00B1713C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554DB3" w:rsidRDefault="008B59B5" w:rsidP="008B59B5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554DB3" w:rsidRDefault="008B59B5" w:rsidP="00B1713C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554DB3" w:rsidRDefault="008B59B5" w:rsidP="008B59B5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554DB3" w:rsidRDefault="008B59B5" w:rsidP="00B1713C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554DB3" w:rsidRDefault="008B59B5" w:rsidP="008B59B5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554DB3" w:rsidRDefault="008B59B5" w:rsidP="00B1713C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554DB3" w:rsidRDefault="008B59B5" w:rsidP="00B1713C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554DB3" w:rsidRDefault="008B59B5" w:rsidP="00B1713C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554DB3" w:rsidRDefault="008B59B5" w:rsidP="008B59B5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554DB3" w:rsidRDefault="008B59B5" w:rsidP="00B1713C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554DB3" w:rsidRDefault="008B59B5" w:rsidP="008B59B5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554DB3" w:rsidRDefault="008B59B5" w:rsidP="00B1713C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554DB3" w:rsidRDefault="008B59B5" w:rsidP="008B59B5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554DB3" w:rsidRDefault="008B59B5" w:rsidP="00B1713C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554DB3" w:rsidRDefault="008B59B5" w:rsidP="008B59B5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554DB3" w:rsidRDefault="008B59B5" w:rsidP="00B1713C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554DB3" w:rsidRDefault="008B59B5" w:rsidP="008B59B5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554DB3" w:rsidRDefault="008B59B5" w:rsidP="00B1713C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554DB3" w:rsidRDefault="008B59B5" w:rsidP="008B59B5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554DB3" w:rsidRDefault="008B59B5" w:rsidP="00B1713C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554DB3" w:rsidRDefault="008B59B5" w:rsidP="008B59B5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9842F4" w:rsidRDefault="008B59B5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9842F4" w:rsidRDefault="008B59B5" w:rsidP="008B59B5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9842F4" w:rsidRDefault="008B59B5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9842F4" w:rsidRDefault="008B59B5" w:rsidP="008B59B5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9842F4" w:rsidRDefault="008B59B5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9842F4" w:rsidRDefault="008B59B5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Default="008B59B5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Default="008B59B5" w:rsidP="008B59B5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9842F4" w:rsidRDefault="008B59B5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9842F4" w:rsidRDefault="008B59B5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9842F4" w:rsidRDefault="008B59B5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9842F4" w:rsidRDefault="008B59B5" w:rsidP="008B59B5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B1713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9842F4" w:rsidRDefault="008B59B5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9842F4" w:rsidRDefault="008B59B5" w:rsidP="008B59B5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B1713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9842F4" w:rsidRDefault="008B59B5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9842F4" w:rsidRDefault="008B59B5" w:rsidP="008B59B5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B1713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9842F4" w:rsidRDefault="008B59B5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9842F4" w:rsidRDefault="008B59B5" w:rsidP="008B59B5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B1713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9842F4" w:rsidRDefault="008B59B5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9842F4" w:rsidRDefault="008B59B5" w:rsidP="008B59B5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B1713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9842F4" w:rsidRDefault="008B59B5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9842F4" w:rsidRDefault="008B59B5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384E30" w:rsidRPr="009842F4" w:rsidTr="0099521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84E30" w:rsidRDefault="00384E30" w:rsidP="00B1713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84E30" w:rsidRPr="009842F4" w:rsidRDefault="00384E30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384E3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Default="00384E30" w:rsidP="00B1713C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Default="00384E30" w:rsidP="00A7306B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:rsidR="00384E30" w:rsidRPr="009842F4" w:rsidRDefault="00384E30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7306B" w:rsidRPr="009842F4" w:rsidTr="0083071B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06B" w:rsidRPr="009842F4" w:rsidRDefault="00A7306B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384E3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Pr="009842F4" w:rsidRDefault="00384E30" w:rsidP="00B1713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9842F4" w:rsidRDefault="00384E30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384E30" w:rsidRPr="009842F4" w:rsidTr="00384E30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E30" w:rsidRPr="009842F4" w:rsidRDefault="00384E30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384E3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Pr="009842F4" w:rsidRDefault="00384E30" w:rsidP="00B1713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9842F4" w:rsidRDefault="00384E30" w:rsidP="00FC1CF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 w:rsidR="00FC1CF3"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 w:rsidR="00FC1CF3"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384E30" w:rsidRPr="009842F4" w:rsidTr="00384E30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E30" w:rsidRPr="009842F4" w:rsidRDefault="00384E30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384E3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Pr="009842F4" w:rsidRDefault="00384E30" w:rsidP="00B1713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9842F4" w:rsidRDefault="00384E30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384E30" w:rsidRPr="009842F4" w:rsidTr="00384E30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E30" w:rsidRPr="009842F4" w:rsidRDefault="00384E30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384E3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Pr="009842F4" w:rsidRDefault="00384E30" w:rsidP="00B1713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9842F4" w:rsidRDefault="00384E30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384E30" w:rsidRPr="009842F4" w:rsidTr="00384E30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E30" w:rsidRPr="009842F4" w:rsidRDefault="00384E30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384E3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Default="00384E30" w:rsidP="00B1713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9842F4" w:rsidRDefault="00384E30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384E3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Default="00384E30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4E30" w:rsidRPr="009842F4" w:rsidRDefault="00384E30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8583" w:type="dxa"/>
            <w:gridSpan w:val="3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9842F4" w:rsidRDefault="00384E30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384E3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Default="00384E30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4E30" w:rsidRPr="009842F4" w:rsidRDefault="00384E30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8583" w:type="dxa"/>
            <w:gridSpan w:val="3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9842F4" w:rsidRDefault="00384E30" w:rsidP="00384E30">
            <w:pPr>
              <w:snapToGrid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384E3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Default="00384E30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4E30" w:rsidRPr="009842F4" w:rsidRDefault="00384E30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8583" w:type="dxa"/>
            <w:gridSpan w:val="3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Default="00384E30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774104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74104" w:rsidRDefault="00774104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774104" w:rsidRPr="009842F4" w:rsidRDefault="00774104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2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104" w:rsidRPr="009842F4" w:rsidRDefault="00774104" w:rsidP="00774104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774104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74104" w:rsidRDefault="00774104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774104" w:rsidRPr="009842F4" w:rsidRDefault="00774104" w:rsidP="0036271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 w:rsidR="0036271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2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104" w:rsidRPr="009842F4" w:rsidRDefault="00774104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384E3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Default="00384E30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Default="00384E30" w:rsidP="00384E30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384E30" w:rsidRPr="009842F4" w:rsidRDefault="00384E30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774104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74104" w:rsidRDefault="00774104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774104" w:rsidRPr="009842F4" w:rsidRDefault="00774104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74104" w:rsidRPr="009842F4" w:rsidRDefault="00774104" w:rsidP="00774104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774104" w:rsidRPr="009842F4" w:rsidRDefault="00774104" w:rsidP="00774104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104" w:rsidRPr="009842F4" w:rsidRDefault="00774104" w:rsidP="00774104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384E3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Default="00384E30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Default="00384E30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</w:t>
            </w:r>
            <w:r w:rsidR="0077410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navesti koliko je sredstava traženo, a koliko odobreno od pojedinog davatelja financijskih sredstava (dodati nove retke po potrebi):</w:t>
            </w:r>
          </w:p>
        </w:tc>
      </w:tr>
      <w:tr w:rsidR="00774104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74104" w:rsidRDefault="00774104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774104" w:rsidRDefault="00774104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74104" w:rsidRDefault="00774104" w:rsidP="00774104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774104" w:rsidRDefault="00774104" w:rsidP="00774104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104" w:rsidRDefault="00774104" w:rsidP="00774104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774104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74104" w:rsidRDefault="00774104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774104" w:rsidRDefault="00774104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74104" w:rsidRDefault="00774104" w:rsidP="00774104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774104" w:rsidRDefault="00774104" w:rsidP="00774104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104" w:rsidRDefault="00774104" w:rsidP="00774104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774104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74104" w:rsidRDefault="00BC1C1A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774104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 xml:space="preserve">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BC1C1A" w:rsidRPr="009842F4" w:rsidTr="0083071B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C1C1A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Default="00BC1C1A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</w:t>
            </w:r>
            <w:r w:rsidR="00FC1CF3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BC1C1A" w:rsidRPr="009842F4" w:rsidTr="0083071B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C1C1A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Default="00BC1C1A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BC1C1A" w:rsidRPr="009842F4" w:rsidTr="0083071B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Pr="00E027D8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C1C1A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Default="00BC1C1A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Pr="00E027D8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="00FC1CF3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BC1C1A" w:rsidRPr="009842F4" w:rsidTr="0083071B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Pr="009842F4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C1C1A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Default="00BC1C1A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Pr="009842F4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</w:t>
            </w:r>
            <w:r w:rsidR="00FC1CF3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BC1C1A" w:rsidRPr="009842F4" w:rsidTr="0083071B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Pr="009842F4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C1C1A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Default="00BC1C1A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Pr="009842F4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BC1C1A" w:rsidRPr="009842F4" w:rsidTr="0083071B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Pr="007606F3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C1C1A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Default="00BC1C1A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Pr="007606F3" w:rsidRDefault="00BC1C1A" w:rsidP="004200EB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 w:rsidR="004200EB"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="004200EB"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 w:rsid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="004200EB"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 w:rsidR="004200EB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="004200EB"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BC1C1A" w:rsidRPr="009842F4" w:rsidTr="0083071B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Pr="00BC1C1A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C1C1A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Default="00BC1C1A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Pr="00BC1C1A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="004200EB">
              <w:rPr>
                <w:rFonts w:ascii="Arial Narrow" w:eastAsia="Arial Unicode MS" w:hAnsi="Arial Narrow" w:cs="Arial"/>
                <w:sz w:val="22"/>
                <w:szCs w:val="22"/>
              </w:rPr>
              <w:t>p</w:t>
            </w:r>
            <w:r w:rsidR="004200EB"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 w:rsidR="004200EB"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BC1C1A" w:rsidRPr="009842F4" w:rsidTr="0083071B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Pr="0005072D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C1C1A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Default="00BC1C1A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Pr="0005072D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BC1C1A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Default="00BC1C1A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BC1C1A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C1C1A" w:rsidRDefault="00706D98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678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6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C1C1A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C1C1A" w:rsidRDefault="00706D98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678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6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C1C1A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C1C1A" w:rsidRDefault="00706D98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678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6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C1C1A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Default="00F470EB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</w:t>
            </w:r>
            <w:r w:rsidR="00FC1CF3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706D98" w:rsidRPr="009842F4" w:rsidTr="0083071B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6D98" w:rsidRPr="00D51A16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F470EB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470EB" w:rsidRDefault="00F470EB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470EB" w:rsidRPr="00D51A16" w:rsidRDefault="00F470EB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</w:t>
            </w:r>
            <w:r w:rsidR="00FC1CF3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706D98" w:rsidRPr="009842F4" w:rsidTr="0083071B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6D98" w:rsidRPr="00D51A16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706D98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06D98" w:rsidRDefault="00706D98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706D98" w:rsidRPr="00D51A16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</w:t>
            </w:r>
            <w:r w:rsidR="00EA4E42">
              <w:rPr>
                <w:rFonts w:ascii="Arial Narrow" w:eastAsia="Arial Unicode MS" w:hAnsi="Arial Narrow" w:cs="Arial"/>
                <w:sz w:val="22"/>
                <w:szCs w:val="22"/>
              </w:rPr>
              <w:t xml:space="preserve">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="00624649"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706D98" w:rsidRPr="009842F4" w:rsidTr="0083071B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706D98" w:rsidRPr="009842F4" w:rsidTr="0083071B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706D98" w:rsidRPr="009842F4" w:rsidTr="0083071B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232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706D98" w:rsidRPr="009842F4" w:rsidTr="0083071B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232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706D98" w:rsidRPr="009842F4" w:rsidTr="0083071B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706D98" w:rsidRPr="009842F4" w:rsidTr="0083071B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706D98" w:rsidRPr="009842F4" w:rsidTr="0083071B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232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706D98" w:rsidRPr="009842F4" w:rsidTr="0083071B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232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706D98" w:rsidRPr="009842F4" w:rsidTr="0083071B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xy polugodište provedbe projekta</w:t>
            </w:r>
          </w:p>
        </w:tc>
      </w:tr>
      <w:tr w:rsidR="00706D98" w:rsidRPr="009842F4" w:rsidTr="0083071B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232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4B4527" w:rsidRPr="009842F4" w:rsidTr="00995214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B4527" w:rsidRDefault="004B4527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B4527" w:rsidRDefault="004B4527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B4527" w:rsidRDefault="004B4527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B4527" w:rsidRDefault="004B4527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B4527" w:rsidRDefault="004B4527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B4527" w:rsidRDefault="004B4527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B4527" w:rsidRDefault="004B4527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B4527" w:rsidRDefault="004B4527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232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527" w:rsidRDefault="004B4527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706D98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06D98" w:rsidRDefault="00727351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20.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706D98" w:rsidRDefault="00727351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DE50A6" w:rsidRPr="009842F4" w:rsidTr="0083071B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DE50A6" w:rsidRDefault="00DE50A6" w:rsidP="00DE50A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DE50A6" w:rsidRDefault="00DE50A6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0A6" w:rsidRDefault="00DE50A6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DE50A6" w:rsidRPr="009842F4" w:rsidTr="0083071B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DE50A6" w:rsidRDefault="00225611" w:rsidP="00DE50A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DE50A6" w:rsidRDefault="00DE50A6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0A6" w:rsidRDefault="00DE50A6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115ED" w:rsidRPr="009842F4" w:rsidTr="0083071B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115ED" w:rsidRDefault="008115ED" w:rsidP="00DE50A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115ED" w:rsidRPr="009842F4" w:rsidRDefault="008115ED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15ED" w:rsidRDefault="008115ED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115ED" w:rsidRPr="009842F4" w:rsidTr="0083071B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115ED" w:rsidRDefault="008115ED" w:rsidP="00DE50A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115ED" w:rsidRPr="009842F4" w:rsidRDefault="008115ED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15ED" w:rsidRDefault="008115ED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115ED" w:rsidRPr="009842F4" w:rsidTr="0083071B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115ED" w:rsidRDefault="008115ED" w:rsidP="00DE50A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115ED" w:rsidRPr="00E027D8" w:rsidRDefault="008115ED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15ED" w:rsidRDefault="008115ED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115ED" w:rsidRPr="009842F4" w:rsidTr="0083071B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115ED" w:rsidRDefault="008115ED" w:rsidP="00DE50A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115ED" w:rsidRPr="008115ED" w:rsidRDefault="008115ED" w:rsidP="00384E30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15ED" w:rsidRDefault="008115ED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115ED" w:rsidRPr="009842F4" w:rsidTr="0083071B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115ED" w:rsidRDefault="004B4527" w:rsidP="00DE50A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8115ED" w:rsidRDefault="008115ED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:rsidR="008115ED" w:rsidRDefault="008115ED" w:rsidP="006B1C30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 w:rsidR="006B1C30"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 w:rsidR="006B1C30"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 w:rsidR="006B1C30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 w:rsidR="006B1C30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 w:rsidR="006B1C30"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 w:rsidR="006B1C30"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="006B1C30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 w:rsidR="006B1C30"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 w:rsidR="00624649"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</w:t>
            </w:r>
            <w:r w:rsidR="006B1C30">
              <w:rPr>
                <w:rFonts w:ascii="Arial Narrow" w:eastAsia="Arial Unicode MS" w:hAnsi="Arial Narrow" w:cs="Arial"/>
                <w:i/>
                <w:sz w:val="16"/>
                <w:szCs w:val="16"/>
              </w:rPr>
              <w:t>a</w:t>
            </w:r>
            <w:r w:rsidR="00624649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).</w:t>
            </w:r>
          </w:p>
        </w:tc>
      </w:tr>
      <w:tr w:rsidR="008115ED" w:rsidRPr="009842F4" w:rsidTr="0083071B">
        <w:trPr>
          <w:trHeight w:val="108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15ED" w:rsidRPr="009842F4" w:rsidRDefault="008115ED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115ED" w:rsidRPr="009842F4" w:rsidTr="0083071B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115ED" w:rsidRDefault="004B4527" w:rsidP="00DE50A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</w:t>
            </w:r>
            <w:r w:rsidR="008115ED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8115ED" w:rsidRPr="009842F4" w:rsidRDefault="008115ED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25. – 26.)</w:t>
            </w:r>
          </w:p>
        </w:tc>
      </w:tr>
      <w:tr w:rsidR="008115ED" w:rsidRPr="009842F4" w:rsidTr="0083071B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115ED" w:rsidRDefault="008115ED" w:rsidP="00DE50A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115ED" w:rsidRDefault="008115ED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5ED" w:rsidRDefault="008115ED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115ED" w:rsidRDefault="008115ED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15ED" w:rsidRDefault="008115ED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115ED" w:rsidRPr="009842F4" w:rsidTr="0083071B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115ED" w:rsidRDefault="004B4527" w:rsidP="00DE50A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</w:t>
            </w:r>
            <w:r w:rsidR="008115ED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8115ED" w:rsidRDefault="008115ED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8115ED" w:rsidRPr="009842F4" w:rsidTr="0083071B">
        <w:trPr>
          <w:trHeight w:val="108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15ED" w:rsidRDefault="008115ED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115ED" w:rsidRPr="009842F4" w:rsidTr="0083071B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115ED" w:rsidRDefault="004B4527" w:rsidP="00DE50A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</w:t>
            </w:r>
            <w:r w:rsidR="008115ED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8115ED" w:rsidRDefault="008115ED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C9700B" w:rsidRPr="009842F4" w:rsidTr="0083071B">
        <w:trPr>
          <w:trHeight w:val="108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9700B" w:rsidRDefault="00C9700B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C9700B" w:rsidRPr="009842F4" w:rsidTr="0083071B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C9700B" w:rsidRDefault="004B4527" w:rsidP="00DE50A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</w:t>
            </w:r>
            <w:r w:rsidR="00C9700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9700B" w:rsidRDefault="00C9700B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0639FA" w:rsidRPr="009842F4" w:rsidTr="0083071B">
        <w:trPr>
          <w:trHeight w:val="108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39FA" w:rsidRPr="001B4E88" w:rsidRDefault="000639FA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639FA" w:rsidRPr="009842F4" w:rsidTr="0083071B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639FA" w:rsidRDefault="004B4527" w:rsidP="00DE50A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</w:t>
            </w:r>
            <w:r w:rsidR="000639FA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0639FA" w:rsidRPr="001B4E88" w:rsidRDefault="000639FA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 w:rsidR="002418C5"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0639FA" w:rsidRPr="009842F4" w:rsidTr="0083071B">
        <w:trPr>
          <w:trHeight w:val="108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39FA" w:rsidRPr="001B4E88" w:rsidRDefault="000639FA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639FA" w:rsidRPr="009842F4" w:rsidTr="0083071B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639FA" w:rsidRDefault="004B4527" w:rsidP="00DE50A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</w:t>
            </w:r>
            <w:r w:rsidR="000639FA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0639FA" w:rsidRPr="001B4E88" w:rsidRDefault="000639FA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0639FA" w:rsidRPr="009842F4" w:rsidTr="0083071B">
        <w:trPr>
          <w:trHeight w:val="108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39FA" w:rsidRPr="001B4E88" w:rsidRDefault="000639FA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4B4527" w:rsidRPr="001B4E88" w:rsidTr="00995214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4B4527" w:rsidRPr="004B4527" w:rsidRDefault="004B4527" w:rsidP="00995214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B4527" w:rsidRPr="004B4527" w:rsidRDefault="004B4527" w:rsidP="004B4527">
            <w:pPr>
              <w:snapToGrid w:val="0"/>
              <w:jc w:val="both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4B4527" w:rsidRPr="001B4E88" w:rsidTr="00995214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4B4527" w:rsidRDefault="004B4527" w:rsidP="00995214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4B4527" w:rsidRPr="009842F4" w:rsidRDefault="004B4527" w:rsidP="004B4527">
            <w:pPr>
              <w:snapToGrid w:val="0"/>
              <w:jc w:val="both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4B4527" w:rsidRPr="001B4E88" w:rsidTr="00995214">
        <w:trPr>
          <w:trHeight w:val="108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527" w:rsidRPr="009842F4" w:rsidRDefault="004B4527" w:rsidP="004B4527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4B4527" w:rsidRPr="001B4E88" w:rsidTr="00995214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4B4527" w:rsidRPr="004B4527" w:rsidRDefault="004B4527" w:rsidP="00995214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B4527" w:rsidRPr="004B4527" w:rsidRDefault="004B4527" w:rsidP="004B4527">
            <w:pPr>
              <w:snapToGrid w:val="0"/>
              <w:jc w:val="both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4B4527" w:rsidRPr="001B4E88" w:rsidTr="004B4527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4B4527" w:rsidRPr="002418C5" w:rsidRDefault="004B4527" w:rsidP="00995214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4B4527" w:rsidRPr="004B4527" w:rsidRDefault="004B4527" w:rsidP="00624649">
            <w:pPr>
              <w:snapToGrid w:val="0"/>
              <w:jc w:val="both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ugovornog tijela</w:t>
            </w:r>
            <w:r w:rsid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="00624649"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 w:rsidR="00624649"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="00624649"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 w:rsidR="00624649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4B4527" w:rsidRPr="001B4E88" w:rsidTr="00995214">
        <w:trPr>
          <w:trHeight w:val="108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527" w:rsidRPr="009842F4" w:rsidRDefault="004B4527" w:rsidP="004B4527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</w:tbl>
    <w:p w:rsidR="006B5F34" w:rsidRDefault="006B5F34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6B5F34" w:rsidSect="00D23DF2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:rsidR="00EF4889" w:rsidRDefault="00EF4889" w:rsidP="00D25890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1B4E88" w:rsidRDefault="001B4E88" w:rsidP="00D25890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1B4E88" w:rsidRDefault="001B4E88" w:rsidP="00D25890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1B4E88" w:rsidRDefault="001B4E88" w:rsidP="00D25890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1B4E88" w:rsidRDefault="001B4E88" w:rsidP="00D25890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1B4E88" w:rsidRDefault="001B4E88" w:rsidP="00D25890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1B4E88" w:rsidRPr="00FE6027" w:rsidRDefault="001B4E88" w:rsidP="00D25890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E11A4A" w:rsidRPr="009842F4" w:rsidTr="001D71FE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11A4A" w:rsidRPr="009842F4" w:rsidRDefault="00E11A4A">
            <w:pPr>
              <w:snapToGrid w:val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E11A4A" w:rsidRPr="009842F4" w:rsidRDefault="00E11A4A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11A4A" w:rsidRPr="009842F4" w:rsidRDefault="00E11A4A">
            <w:pPr>
              <w:snapToGrid w:val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11A4A" w:rsidRPr="009842F4" w:rsidTr="001D71FE">
        <w:tc>
          <w:tcPr>
            <w:tcW w:w="3415" w:type="dxa"/>
            <w:shd w:val="clear" w:color="auto" w:fill="auto"/>
            <w:vAlign w:val="center"/>
          </w:tcPr>
          <w:p w:rsidR="00E11A4A" w:rsidRPr="009842F4" w:rsidRDefault="00E11A4A">
            <w:pPr>
              <w:snapToGrid w:val="0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 w:rsidR="00031A49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="009842F4"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="00C950E7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E11A4A" w:rsidRPr="009842F4" w:rsidRDefault="00E11A4A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:rsidR="00E11A4A" w:rsidRPr="009842F4" w:rsidRDefault="00E11A4A">
            <w:pPr>
              <w:snapToGrid w:val="0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osobe ovlaštene za zastupanje</w:t>
            </w:r>
            <w:r w:rsidR="009842F4"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="00C950E7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9842F4" w:rsidRPr="009842F4" w:rsidRDefault="00CB3E74" w:rsidP="00CB3E74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9842F4" w:rsidRPr="009842F4" w:rsidRDefault="009842F4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E11A4A" w:rsidRPr="009842F4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11A4A" w:rsidRPr="009842F4" w:rsidRDefault="00E11A4A">
            <w:pPr>
              <w:snapToGrid w:val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E11A4A" w:rsidRPr="009842F4" w:rsidRDefault="00E11A4A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11A4A" w:rsidRPr="009842F4" w:rsidRDefault="00E11A4A">
            <w:pPr>
              <w:snapToGrid w:val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11A4A" w:rsidRPr="009842F4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E11A4A" w:rsidRPr="009842F4" w:rsidRDefault="00E11A4A">
            <w:pPr>
              <w:snapToGrid w:val="0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E11A4A" w:rsidRPr="009842F4" w:rsidRDefault="00E11A4A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:rsidR="00E11A4A" w:rsidRPr="009842F4" w:rsidRDefault="00E11A4A">
            <w:pPr>
              <w:snapToGrid w:val="0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E11A4A" w:rsidRPr="009842F4" w:rsidRDefault="00E11A4A">
      <w:pPr>
        <w:rPr>
          <w:rFonts w:ascii="Arial Narrow" w:hAnsi="Arial Narrow"/>
        </w:rPr>
      </w:pPr>
    </w:p>
    <w:p w:rsidR="00E11A4A" w:rsidRPr="009842F4" w:rsidRDefault="00E11A4A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E11A4A" w:rsidRPr="009842F4" w:rsidRDefault="00E11A4A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E11A4A" w:rsidRPr="009842F4" w:rsidRDefault="00E11A4A">
      <w:pPr>
        <w:rPr>
          <w:rFonts w:ascii="Arial Narrow" w:hAnsi="Arial Narrow"/>
        </w:rPr>
      </w:pPr>
    </w:p>
    <w:p w:rsidR="00E11A4A" w:rsidRPr="009842F4" w:rsidRDefault="00E11A4A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:rsidR="00E11A4A" w:rsidRPr="009842F4" w:rsidRDefault="00E11A4A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E11A4A" w:rsidRPr="009842F4">
        <w:tc>
          <w:tcPr>
            <w:tcW w:w="360" w:type="dxa"/>
            <w:shd w:val="clear" w:color="auto" w:fill="auto"/>
            <w:vAlign w:val="center"/>
          </w:tcPr>
          <w:p w:rsidR="00E11A4A" w:rsidRPr="009842F4" w:rsidRDefault="00E11A4A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11A4A" w:rsidRPr="009842F4" w:rsidRDefault="00E11A4A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E11A4A" w:rsidRPr="009842F4" w:rsidRDefault="00E11A4A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11A4A" w:rsidRPr="009842F4" w:rsidRDefault="00E11A4A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E11A4A" w:rsidRPr="009842F4" w:rsidRDefault="00E11A4A" w:rsidP="004A48CB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 w:rsidR="004A48CB"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:rsidR="00E11A4A" w:rsidRPr="009842F4" w:rsidRDefault="00E11A4A">
      <w:pPr>
        <w:rPr>
          <w:rFonts w:ascii="Arial Narrow" w:hAnsi="Arial Narrow"/>
        </w:rPr>
      </w:pPr>
    </w:p>
    <w:sectPr w:rsidR="00E11A4A" w:rsidRPr="009842F4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1E6" w:rsidRDefault="001751E6">
      <w:r>
        <w:separator/>
      </w:r>
    </w:p>
  </w:endnote>
  <w:endnote w:type="continuationSeparator" w:id="0">
    <w:p w:rsidR="001751E6" w:rsidRDefault="00175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Mono">
    <w:altName w:val="Arial Unicode MS"/>
    <w:charset w:val="80"/>
    <w:family w:val="modern"/>
    <w:pitch w:val="default"/>
  </w:font>
  <w:font w:name="DejaVu Sans">
    <w:charset w:val="EE"/>
    <w:family w:val="swiss"/>
    <w:pitch w:val="variable"/>
  </w:font>
  <w:font w:name="Lohit Hindi">
    <w:altName w:val="Arial Unicode MS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01C" w:rsidRDefault="001751E6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5609E">
      <w:rPr>
        <w:noProof/>
      </w:rPr>
      <w:t>2</w:t>
    </w:r>
    <w:r>
      <w:rPr>
        <w:noProof/>
      </w:rPr>
      <w:fldChar w:fldCharType="end"/>
    </w:r>
  </w:p>
  <w:p w:rsidR="00A5201C" w:rsidRDefault="00A5201C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01C" w:rsidRDefault="00A5201C">
    <w:pPr>
      <w:pStyle w:val="Podnoje"/>
      <w:jc w:val="right"/>
    </w:pPr>
  </w:p>
  <w:p w:rsidR="00A5201C" w:rsidRDefault="00A5201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1E6" w:rsidRDefault="001751E6">
      <w:r>
        <w:separator/>
      </w:r>
    </w:p>
  </w:footnote>
  <w:footnote w:type="continuationSeparator" w:id="0">
    <w:p w:rsidR="001751E6" w:rsidRDefault="001751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01C" w:rsidRDefault="00A5201C" w:rsidP="003163ED">
    <w:pPr>
      <w:pStyle w:val="Zaglavlje"/>
    </w:pPr>
  </w:p>
  <w:p w:rsidR="00A5201C" w:rsidRPr="00D23DF2" w:rsidRDefault="00A5201C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83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4"/>
    </w:tblGrid>
    <w:tr w:rsidR="00F72F12" w:rsidRPr="00206F20" w:rsidTr="00DD793D">
      <w:trPr>
        <w:jc w:val="right"/>
      </w:trPr>
      <w:tc>
        <w:tcPr>
          <w:tcW w:w="1524" w:type="dxa"/>
          <w:shd w:val="clear" w:color="auto" w:fill="auto"/>
        </w:tcPr>
        <w:p w:rsidR="00F72F12" w:rsidRPr="00206F20" w:rsidRDefault="00DD793D" w:rsidP="00F72F12">
          <w:pPr>
            <w:jc w:val="center"/>
            <w:rPr>
              <w:rFonts w:ascii="Arial Narrow" w:hAnsi="Arial Narrow"/>
              <w:b/>
              <w:snapToGrid w:val="0"/>
              <w:szCs w:val="20"/>
            </w:rPr>
          </w:pPr>
          <w:r w:rsidRPr="00206F20">
            <w:rPr>
              <w:rFonts w:ascii="Arial Narrow" w:hAnsi="Arial Narrow"/>
              <w:b/>
            </w:rPr>
            <w:t xml:space="preserve">Obrazac </w:t>
          </w:r>
          <w:r w:rsidR="00B534D9" w:rsidRPr="00206F20">
            <w:rPr>
              <w:rFonts w:ascii="Arial Narrow" w:hAnsi="Arial Narrow"/>
              <w:b/>
              <w:snapToGrid w:val="0"/>
              <w:szCs w:val="20"/>
            </w:rPr>
            <w:t>B</w:t>
          </w:r>
          <w:r w:rsidR="00F72F12" w:rsidRPr="00206F20">
            <w:rPr>
              <w:rFonts w:ascii="Arial Narrow" w:hAnsi="Arial Narrow"/>
              <w:b/>
              <w:snapToGrid w:val="0"/>
              <w:szCs w:val="20"/>
            </w:rPr>
            <w:t>1</w:t>
          </w:r>
        </w:p>
      </w:tc>
    </w:tr>
  </w:tbl>
  <w:p w:rsidR="00F72F12" w:rsidRDefault="00F72F12">
    <w:pPr>
      <w:pStyle w:val="Zaglavlje"/>
    </w:pPr>
  </w:p>
  <w:p w:rsidR="00F72F12" w:rsidRDefault="00F72F12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363"/>
        </w:tabs>
        <w:ind w:left="720" w:hanging="72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9A5220B"/>
    <w:multiLevelType w:val="hybridMultilevel"/>
    <w:tmpl w:val="566E4E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977F2F"/>
    <w:multiLevelType w:val="hybridMultilevel"/>
    <w:tmpl w:val="22F69E78"/>
    <w:lvl w:ilvl="0" w:tplc="12B07012">
      <w:start w:val="1"/>
      <w:numFmt w:val="bullet"/>
      <w:lvlText w:val=""/>
      <w:lvlJc w:val="left"/>
      <w:pPr>
        <w:ind w:left="337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69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41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132" w:hanging="360"/>
      </w:pPr>
      <w:rPr>
        <w:rFonts w:ascii="Wingdings" w:hAnsi="Wingdings" w:hint="default"/>
      </w:rPr>
    </w:lvl>
  </w:abstractNum>
  <w:abstractNum w:abstractNumId="6">
    <w:nsid w:val="1CCF7372"/>
    <w:multiLevelType w:val="hybridMultilevel"/>
    <w:tmpl w:val="7FB0EAE6"/>
    <w:lvl w:ilvl="0" w:tplc="12B07012">
      <w:start w:val="1"/>
      <w:numFmt w:val="bullet"/>
      <w:lvlText w:val=""/>
      <w:lvlJc w:val="left"/>
      <w:pPr>
        <w:ind w:left="3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7">
    <w:nsid w:val="62C02302"/>
    <w:multiLevelType w:val="hybridMultilevel"/>
    <w:tmpl w:val="69426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57"/>
  <w:hyphenationZone w:val="425"/>
  <w:defaultTableStyle w:val="Normal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3ED"/>
    <w:rsid w:val="00002BF3"/>
    <w:rsid w:val="00021A26"/>
    <w:rsid w:val="00023A57"/>
    <w:rsid w:val="00026E7F"/>
    <w:rsid w:val="000273F3"/>
    <w:rsid w:val="00031A49"/>
    <w:rsid w:val="000374EF"/>
    <w:rsid w:val="00044F33"/>
    <w:rsid w:val="0005072D"/>
    <w:rsid w:val="00052FEA"/>
    <w:rsid w:val="00053D22"/>
    <w:rsid w:val="00055786"/>
    <w:rsid w:val="000639FA"/>
    <w:rsid w:val="00066EFC"/>
    <w:rsid w:val="00067FB9"/>
    <w:rsid w:val="00070F0D"/>
    <w:rsid w:val="00074B02"/>
    <w:rsid w:val="00092880"/>
    <w:rsid w:val="00094843"/>
    <w:rsid w:val="000A4004"/>
    <w:rsid w:val="000B40D3"/>
    <w:rsid w:val="000D09F0"/>
    <w:rsid w:val="000D7717"/>
    <w:rsid w:val="000D79B5"/>
    <w:rsid w:val="000E1C0E"/>
    <w:rsid w:val="000E3112"/>
    <w:rsid w:val="000E4DC7"/>
    <w:rsid w:val="000E7D4F"/>
    <w:rsid w:val="000F655A"/>
    <w:rsid w:val="001040B1"/>
    <w:rsid w:val="00107712"/>
    <w:rsid w:val="00111812"/>
    <w:rsid w:val="00117284"/>
    <w:rsid w:val="00122E9A"/>
    <w:rsid w:val="001236A6"/>
    <w:rsid w:val="00125236"/>
    <w:rsid w:val="0013563B"/>
    <w:rsid w:val="00154369"/>
    <w:rsid w:val="00170C3D"/>
    <w:rsid w:val="0017504C"/>
    <w:rsid w:val="001751E6"/>
    <w:rsid w:val="001804AB"/>
    <w:rsid w:val="001A6D23"/>
    <w:rsid w:val="001B264A"/>
    <w:rsid w:val="001B4E88"/>
    <w:rsid w:val="001C0B68"/>
    <w:rsid w:val="001C517C"/>
    <w:rsid w:val="001D6FE2"/>
    <w:rsid w:val="001D71FE"/>
    <w:rsid w:val="001E4DB7"/>
    <w:rsid w:val="001E514E"/>
    <w:rsid w:val="00200044"/>
    <w:rsid w:val="00201C0E"/>
    <w:rsid w:val="00203592"/>
    <w:rsid w:val="00206F20"/>
    <w:rsid w:val="002079C1"/>
    <w:rsid w:val="00212DDF"/>
    <w:rsid w:val="00223312"/>
    <w:rsid w:val="00225611"/>
    <w:rsid w:val="00233AD7"/>
    <w:rsid w:val="002418C5"/>
    <w:rsid w:val="00243843"/>
    <w:rsid w:val="00243FD8"/>
    <w:rsid w:val="00246E15"/>
    <w:rsid w:val="00252E42"/>
    <w:rsid w:val="00267439"/>
    <w:rsid w:val="00267B78"/>
    <w:rsid w:val="00271B4F"/>
    <w:rsid w:val="0028028D"/>
    <w:rsid w:val="002809D2"/>
    <w:rsid w:val="00284C59"/>
    <w:rsid w:val="0029022D"/>
    <w:rsid w:val="002A08DE"/>
    <w:rsid w:val="002B65A8"/>
    <w:rsid w:val="002C0437"/>
    <w:rsid w:val="002C7B9B"/>
    <w:rsid w:val="002D4B71"/>
    <w:rsid w:val="002D6C2C"/>
    <w:rsid w:val="002F10F6"/>
    <w:rsid w:val="003113A9"/>
    <w:rsid w:val="003163ED"/>
    <w:rsid w:val="00320E45"/>
    <w:rsid w:val="00325D20"/>
    <w:rsid w:val="00330A4F"/>
    <w:rsid w:val="00332EFB"/>
    <w:rsid w:val="0035038F"/>
    <w:rsid w:val="003565E5"/>
    <w:rsid w:val="003606A5"/>
    <w:rsid w:val="00362713"/>
    <w:rsid w:val="00363C09"/>
    <w:rsid w:val="003713A2"/>
    <w:rsid w:val="00372349"/>
    <w:rsid w:val="0037525E"/>
    <w:rsid w:val="00384E30"/>
    <w:rsid w:val="003927A9"/>
    <w:rsid w:val="00392A10"/>
    <w:rsid w:val="00394AF4"/>
    <w:rsid w:val="003A756D"/>
    <w:rsid w:val="003B3CF1"/>
    <w:rsid w:val="003B5A03"/>
    <w:rsid w:val="003B6C00"/>
    <w:rsid w:val="003C4744"/>
    <w:rsid w:val="003D4C05"/>
    <w:rsid w:val="003E10B7"/>
    <w:rsid w:val="003E3473"/>
    <w:rsid w:val="003E3CFF"/>
    <w:rsid w:val="003F7111"/>
    <w:rsid w:val="00403788"/>
    <w:rsid w:val="004113C2"/>
    <w:rsid w:val="004170CA"/>
    <w:rsid w:val="004200EB"/>
    <w:rsid w:val="004211EB"/>
    <w:rsid w:val="00424110"/>
    <w:rsid w:val="0042442A"/>
    <w:rsid w:val="004325DA"/>
    <w:rsid w:val="0044183B"/>
    <w:rsid w:val="00443B3D"/>
    <w:rsid w:val="00444174"/>
    <w:rsid w:val="00447254"/>
    <w:rsid w:val="00455882"/>
    <w:rsid w:val="00464E52"/>
    <w:rsid w:val="004673F2"/>
    <w:rsid w:val="00484CF9"/>
    <w:rsid w:val="004864DA"/>
    <w:rsid w:val="00486FA2"/>
    <w:rsid w:val="004A0951"/>
    <w:rsid w:val="004A4092"/>
    <w:rsid w:val="004A48CB"/>
    <w:rsid w:val="004A5E58"/>
    <w:rsid w:val="004B0D7A"/>
    <w:rsid w:val="004B4527"/>
    <w:rsid w:val="004C2774"/>
    <w:rsid w:val="004C5C65"/>
    <w:rsid w:val="004D1DBC"/>
    <w:rsid w:val="004E2B61"/>
    <w:rsid w:val="004F4281"/>
    <w:rsid w:val="004F6EE2"/>
    <w:rsid w:val="005079B3"/>
    <w:rsid w:val="00523634"/>
    <w:rsid w:val="00561874"/>
    <w:rsid w:val="005645C1"/>
    <w:rsid w:val="005654CC"/>
    <w:rsid w:val="00577E45"/>
    <w:rsid w:val="00580E8E"/>
    <w:rsid w:val="00586B19"/>
    <w:rsid w:val="00590FF2"/>
    <w:rsid w:val="005B2BBE"/>
    <w:rsid w:val="005B6FF4"/>
    <w:rsid w:val="005C3BC7"/>
    <w:rsid w:val="005D1955"/>
    <w:rsid w:val="005D4C18"/>
    <w:rsid w:val="005F2953"/>
    <w:rsid w:val="00601541"/>
    <w:rsid w:val="00603D1E"/>
    <w:rsid w:val="00624649"/>
    <w:rsid w:val="0062766E"/>
    <w:rsid w:val="006360D9"/>
    <w:rsid w:val="00642C60"/>
    <w:rsid w:val="00680600"/>
    <w:rsid w:val="00697339"/>
    <w:rsid w:val="006B1C30"/>
    <w:rsid w:val="006B5F34"/>
    <w:rsid w:val="006C66D2"/>
    <w:rsid w:val="006D09D5"/>
    <w:rsid w:val="006D64CB"/>
    <w:rsid w:val="006E0596"/>
    <w:rsid w:val="006F2E03"/>
    <w:rsid w:val="00701C87"/>
    <w:rsid w:val="00706D98"/>
    <w:rsid w:val="007108F8"/>
    <w:rsid w:val="007257E1"/>
    <w:rsid w:val="00727351"/>
    <w:rsid w:val="007436A3"/>
    <w:rsid w:val="0075086E"/>
    <w:rsid w:val="007521CE"/>
    <w:rsid w:val="007545E3"/>
    <w:rsid w:val="00756772"/>
    <w:rsid w:val="007606F3"/>
    <w:rsid w:val="007729D1"/>
    <w:rsid w:val="00772D9A"/>
    <w:rsid w:val="00774104"/>
    <w:rsid w:val="007947C4"/>
    <w:rsid w:val="007947ED"/>
    <w:rsid w:val="007A065C"/>
    <w:rsid w:val="007A1B85"/>
    <w:rsid w:val="007A408E"/>
    <w:rsid w:val="007B4B70"/>
    <w:rsid w:val="007C1DE5"/>
    <w:rsid w:val="007C5677"/>
    <w:rsid w:val="007D130F"/>
    <w:rsid w:val="007F3A6F"/>
    <w:rsid w:val="007F66C8"/>
    <w:rsid w:val="008115ED"/>
    <w:rsid w:val="008277AB"/>
    <w:rsid w:val="0083071B"/>
    <w:rsid w:val="008322B8"/>
    <w:rsid w:val="00834106"/>
    <w:rsid w:val="00842236"/>
    <w:rsid w:val="00843532"/>
    <w:rsid w:val="00855D7E"/>
    <w:rsid w:val="00855DE7"/>
    <w:rsid w:val="0086022B"/>
    <w:rsid w:val="00872990"/>
    <w:rsid w:val="0087391D"/>
    <w:rsid w:val="00877B7A"/>
    <w:rsid w:val="00880D44"/>
    <w:rsid w:val="00886E53"/>
    <w:rsid w:val="00887973"/>
    <w:rsid w:val="008A2B9D"/>
    <w:rsid w:val="008B59B5"/>
    <w:rsid w:val="008C0CF4"/>
    <w:rsid w:val="008C6724"/>
    <w:rsid w:val="008C6B22"/>
    <w:rsid w:val="008E6478"/>
    <w:rsid w:val="008F1AD3"/>
    <w:rsid w:val="008F576F"/>
    <w:rsid w:val="009011F4"/>
    <w:rsid w:val="00904C01"/>
    <w:rsid w:val="00910096"/>
    <w:rsid w:val="00911216"/>
    <w:rsid w:val="00925D75"/>
    <w:rsid w:val="009271F7"/>
    <w:rsid w:val="00934A31"/>
    <w:rsid w:val="009404B1"/>
    <w:rsid w:val="00942D7C"/>
    <w:rsid w:val="00965CD4"/>
    <w:rsid w:val="00975541"/>
    <w:rsid w:val="00980479"/>
    <w:rsid w:val="009842F4"/>
    <w:rsid w:val="00990005"/>
    <w:rsid w:val="00995214"/>
    <w:rsid w:val="009A109F"/>
    <w:rsid w:val="009B24B2"/>
    <w:rsid w:val="009C2DD1"/>
    <w:rsid w:val="009C315A"/>
    <w:rsid w:val="009C4FD6"/>
    <w:rsid w:val="009C6A2A"/>
    <w:rsid w:val="009D2A37"/>
    <w:rsid w:val="009D6790"/>
    <w:rsid w:val="009F5FD3"/>
    <w:rsid w:val="00A2605F"/>
    <w:rsid w:val="00A272AB"/>
    <w:rsid w:val="00A360B8"/>
    <w:rsid w:val="00A4387E"/>
    <w:rsid w:val="00A46A93"/>
    <w:rsid w:val="00A5201C"/>
    <w:rsid w:val="00A57A1E"/>
    <w:rsid w:val="00A57ACB"/>
    <w:rsid w:val="00A60CD4"/>
    <w:rsid w:val="00A635E0"/>
    <w:rsid w:val="00A6675A"/>
    <w:rsid w:val="00A679D0"/>
    <w:rsid w:val="00A7306B"/>
    <w:rsid w:val="00AA4519"/>
    <w:rsid w:val="00AB5BFB"/>
    <w:rsid w:val="00AB626E"/>
    <w:rsid w:val="00AD2ED3"/>
    <w:rsid w:val="00AE2862"/>
    <w:rsid w:val="00AE5AF7"/>
    <w:rsid w:val="00AE74A3"/>
    <w:rsid w:val="00B01B89"/>
    <w:rsid w:val="00B130D2"/>
    <w:rsid w:val="00B1713C"/>
    <w:rsid w:val="00B339E6"/>
    <w:rsid w:val="00B37E67"/>
    <w:rsid w:val="00B4147E"/>
    <w:rsid w:val="00B45F20"/>
    <w:rsid w:val="00B534D9"/>
    <w:rsid w:val="00B72E66"/>
    <w:rsid w:val="00B91EAB"/>
    <w:rsid w:val="00B97F3E"/>
    <w:rsid w:val="00BA1D94"/>
    <w:rsid w:val="00BB61E8"/>
    <w:rsid w:val="00BC1C1A"/>
    <w:rsid w:val="00BC54C7"/>
    <w:rsid w:val="00C1002C"/>
    <w:rsid w:val="00C14AAE"/>
    <w:rsid w:val="00C31EEB"/>
    <w:rsid w:val="00C57C7D"/>
    <w:rsid w:val="00C801A6"/>
    <w:rsid w:val="00C830B9"/>
    <w:rsid w:val="00C84BA8"/>
    <w:rsid w:val="00C871CF"/>
    <w:rsid w:val="00C950E7"/>
    <w:rsid w:val="00C96D8C"/>
    <w:rsid w:val="00C9700B"/>
    <w:rsid w:val="00CA7B4F"/>
    <w:rsid w:val="00CB3E74"/>
    <w:rsid w:val="00CC0A24"/>
    <w:rsid w:val="00CD389F"/>
    <w:rsid w:val="00CD6877"/>
    <w:rsid w:val="00CD767D"/>
    <w:rsid w:val="00CE3EB2"/>
    <w:rsid w:val="00D05175"/>
    <w:rsid w:val="00D1194E"/>
    <w:rsid w:val="00D12DCB"/>
    <w:rsid w:val="00D15039"/>
    <w:rsid w:val="00D23DF2"/>
    <w:rsid w:val="00D25890"/>
    <w:rsid w:val="00D36D31"/>
    <w:rsid w:val="00D45380"/>
    <w:rsid w:val="00D50915"/>
    <w:rsid w:val="00D51A16"/>
    <w:rsid w:val="00D5609E"/>
    <w:rsid w:val="00D65100"/>
    <w:rsid w:val="00D6668F"/>
    <w:rsid w:val="00D728B4"/>
    <w:rsid w:val="00D75F23"/>
    <w:rsid w:val="00D80281"/>
    <w:rsid w:val="00D861C6"/>
    <w:rsid w:val="00D92059"/>
    <w:rsid w:val="00D93F8C"/>
    <w:rsid w:val="00DC76E4"/>
    <w:rsid w:val="00DD4B7E"/>
    <w:rsid w:val="00DD793D"/>
    <w:rsid w:val="00DE1054"/>
    <w:rsid w:val="00DE4935"/>
    <w:rsid w:val="00DE4F46"/>
    <w:rsid w:val="00DE50A6"/>
    <w:rsid w:val="00DF13CD"/>
    <w:rsid w:val="00E027D8"/>
    <w:rsid w:val="00E029EE"/>
    <w:rsid w:val="00E11A4A"/>
    <w:rsid w:val="00E262DA"/>
    <w:rsid w:val="00E33E2A"/>
    <w:rsid w:val="00E478BC"/>
    <w:rsid w:val="00E53AFB"/>
    <w:rsid w:val="00E641C1"/>
    <w:rsid w:val="00E660D3"/>
    <w:rsid w:val="00E72B5C"/>
    <w:rsid w:val="00E83735"/>
    <w:rsid w:val="00E854B6"/>
    <w:rsid w:val="00E87207"/>
    <w:rsid w:val="00E8790B"/>
    <w:rsid w:val="00E91E60"/>
    <w:rsid w:val="00EA081F"/>
    <w:rsid w:val="00EA23D4"/>
    <w:rsid w:val="00EA4E42"/>
    <w:rsid w:val="00EA7BB5"/>
    <w:rsid w:val="00EC36D3"/>
    <w:rsid w:val="00ED3D44"/>
    <w:rsid w:val="00ED4179"/>
    <w:rsid w:val="00EF4889"/>
    <w:rsid w:val="00F03572"/>
    <w:rsid w:val="00F16CDC"/>
    <w:rsid w:val="00F20B7B"/>
    <w:rsid w:val="00F2613B"/>
    <w:rsid w:val="00F3354A"/>
    <w:rsid w:val="00F470EB"/>
    <w:rsid w:val="00F47EE0"/>
    <w:rsid w:val="00F64F0C"/>
    <w:rsid w:val="00F72F12"/>
    <w:rsid w:val="00F84C04"/>
    <w:rsid w:val="00F9258E"/>
    <w:rsid w:val="00F9605D"/>
    <w:rsid w:val="00FA0939"/>
    <w:rsid w:val="00FA195E"/>
    <w:rsid w:val="00FA1F2C"/>
    <w:rsid w:val="00FA4D17"/>
    <w:rsid w:val="00FB55C0"/>
    <w:rsid w:val="00FC1CF3"/>
    <w:rsid w:val="00FC29F6"/>
    <w:rsid w:val="00FD31B0"/>
    <w:rsid w:val="00FE14C1"/>
    <w:rsid w:val="00FE5DE6"/>
    <w:rsid w:val="00FE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183B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Pr>
      <w:sz w:val="21"/>
      <w:szCs w:val="21"/>
    </w:rPr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5z0">
    <w:name w:val="WW8Num5z0"/>
    <w:rPr>
      <w:rFonts w:ascii="Arial" w:hAnsi="Arial"/>
      <w:b w:val="0"/>
      <w:i w:val="0"/>
      <w:sz w:val="20"/>
      <w:szCs w:val="20"/>
    </w:rPr>
  </w:style>
  <w:style w:type="character" w:customStyle="1" w:styleId="WW8Num5z1">
    <w:name w:val="WW8Num5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6z0">
    <w:name w:val="WW8Num6z0"/>
    <w:rPr>
      <w:rFonts w:ascii="Arial" w:hAnsi="Arial"/>
      <w:b w:val="0"/>
      <w:i w:val="0"/>
      <w:sz w:val="20"/>
      <w:szCs w:val="20"/>
    </w:rPr>
  </w:style>
  <w:style w:type="character" w:customStyle="1" w:styleId="WW8Num6z1">
    <w:name w:val="WW8Num6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0">
    <w:name w:val="WW8Num8z0"/>
    <w:rPr>
      <w:rFonts w:ascii="Arial" w:hAnsi="Arial"/>
      <w:b w:val="0"/>
      <w:i w:val="0"/>
      <w:sz w:val="20"/>
      <w:szCs w:val="20"/>
    </w:rPr>
  </w:style>
  <w:style w:type="character" w:customStyle="1" w:styleId="WW8Num8z1">
    <w:name w:val="WW8Num8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2">
    <w:name w:val="WW8Num8z2"/>
    <w:rPr>
      <w:b w:val="0"/>
      <w:i w:val="0"/>
      <w:sz w:val="20"/>
      <w:szCs w:val="20"/>
    </w:rPr>
  </w:style>
  <w:style w:type="character" w:customStyle="1" w:styleId="WW8Num9z0">
    <w:name w:val="WW8Num9z0"/>
    <w:rPr>
      <w:rFonts w:ascii="Arial" w:hAnsi="Arial"/>
      <w:b w:val="0"/>
      <w:i w:val="0"/>
      <w:sz w:val="20"/>
      <w:szCs w:val="20"/>
    </w:rPr>
  </w:style>
  <w:style w:type="character" w:customStyle="1" w:styleId="WW8Num9z1">
    <w:name w:val="WW8Num9z1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9z2">
    <w:name w:val="WW8Num9z2"/>
    <w:rPr>
      <w:b w:val="0"/>
      <w:i w:val="0"/>
      <w:sz w:val="20"/>
      <w:szCs w:val="20"/>
    </w:rPr>
  </w:style>
  <w:style w:type="character" w:customStyle="1" w:styleId="WW8Num10z0">
    <w:name w:val="WW8Num10z0"/>
    <w:rPr>
      <w:rFonts w:ascii="Arial" w:hAnsi="Arial"/>
      <w:b w:val="0"/>
      <w:i w:val="0"/>
      <w:sz w:val="20"/>
      <w:szCs w:val="20"/>
    </w:rPr>
  </w:style>
  <w:style w:type="character" w:customStyle="1" w:styleId="WW8Num10z1">
    <w:name w:val="WW8Num10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1z0">
    <w:name w:val="WW8Num11z0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11z1">
    <w:name w:val="WW8Num11z1"/>
    <w:rPr>
      <w:b w:val="0"/>
      <w:i w:val="0"/>
      <w:color w:val="000000"/>
      <w:sz w:val="21"/>
      <w:szCs w:val="21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Arial" w:hAnsi="Arial"/>
      <w:b w:val="0"/>
      <w:i w:val="0"/>
      <w:sz w:val="20"/>
      <w:szCs w:val="20"/>
    </w:rPr>
  </w:style>
  <w:style w:type="character" w:customStyle="1" w:styleId="WW8Num12z1">
    <w:name w:val="WW8Num12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3z0">
    <w:name w:val="WW8Num13z0"/>
    <w:rPr>
      <w:sz w:val="20"/>
      <w:szCs w:val="20"/>
    </w:rPr>
  </w:style>
  <w:style w:type="character" w:customStyle="1" w:styleId="WW8Num14z0">
    <w:name w:val="WW8Num14z0"/>
    <w:rPr>
      <w:b w:val="0"/>
      <w:i w:val="0"/>
      <w:color w:val="000000"/>
      <w:sz w:val="16"/>
      <w:szCs w:val="16"/>
    </w:rPr>
  </w:style>
  <w:style w:type="character" w:customStyle="1" w:styleId="WW8Num14z1">
    <w:name w:val="WW8Num14z1"/>
    <w:rPr>
      <w:b w:val="0"/>
      <w:i w:val="0"/>
      <w:color w:val="000000"/>
      <w:sz w:val="21"/>
      <w:szCs w:val="21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4z4">
    <w:name w:val="WW8Num14z4"/>
    <w:rPr>
      <w:rFonts w:ascii="Courier New" w:hAnsi="Courier New" w:cs="Courier New"/>
    </w:rPr>
  </w:style>
  <w:style w:type="character" w:customStyle="1" w:styleId="WW8Num15z0">
    <w:name w:val="WW8Num15z0"/>
    <w:rPr>
      <w:b w:val="0"/>
      <w:i w:val="0"/>
      <w:color w:val="000000"/>
      <w:sz w:val="20"/>
      <w:szCs w:val="20"/>
    </w:rPr>
  </w:style>
  <w:style w:type="character" w:customStyle="1" w:styleId="WW8Num15z1">
    <w:name w:val="WW8Num15z1"/>
    <w:rPr>
      <w:b w:val="0"/>
      <w:i w:val="0"/>
      <w:color w:val="000000"/>
      <w:sz w:val="21"/>
      <w:szCs w:val="21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6z0">
    <w:name w:val="WW8Num16z0"/>
    <w:rPr>
      <w:rFonts w:ascii="Arial" w:hAnsi="Arial"/>
      <w:b w:val="0"/>
      <w:i w:val="0"/>
      <w:sz w:val="20"/>
      <w:szCs w:val="20"/>
    </w:rPr>
  </w:style>
  <w:style w:type="character" w:customStyle="1" w:styleId="WW8Num17z0">
    <w:name w:val="WW8Num17z0"/>
    <w:rPr>
      <w:sz w:val="20"/>
      <w:szCs w:val="20"/>
    </w:rPr>
  </w:style>
  <w:style w:type="character" w:customStyle="1" w:styleId="WW8Num18z0">
    <w:name w:val="WW8Num18z0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0">
    <w:name w:val="WW8Num19z0"/>
    <w:rPr>
      <w:rFonts w:ascii="Arial" w:hAnsi="Arial"/>
      <w:b w:val="0"/>
      <w:i w:val="0"/>
      <w:sz w:val="20"/>
      <w:szCs w:val="20"/>
    </w:rPr>
  </w:style>
  <w:style w:type="character" w:customStyle="1" w:styleId="WW8Num19z1">
    <w:name w:val="WW8Num19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2">
    <w:name w:val="WW8Num19z2"/>
    <w:rPr>
      <w:b w:val="0"/>
      <w:i w:val="0"/>
      <w:sz w:val="20"/>
      <w:szCs w:val="20"/>
    </w:rPr>
  </w:style>
  <w:style w:type="character" w:customStyle="1" w:styleId="WW8Num20z0">
    <w:name w:val="WW8Num20z0"/>
    <w:rPr>
      <w:sz w:val="20"/>
      <w:szCs w:val="20"/>
    </w:rPr>
  </w:style>
  <w:style w:type="character" w:customStyle="1" w:styleId="WW8Num21z0">
    <w:name w:val="WW8Num21z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2z0">
    <w:name w:val="WW8Num22z0"/>
    <w:rPr>
      <w:b w:val="0"/>
      <w:i w:val="0"/>
      <w:color w:val="000000"/>
      <w:sz w:val="20"/>
      <w:szCs w:val="20"/>
    </w:rPr>
  </w:style>
  <w:style w:type="character" w:customStyle="1" w:styleId="WW8Num22z1">
    <w:name w:val="WW8Num22z1"/>
    <w:rPr>
      <w:b w:val="0"/>
      <w:i w:val="0"/>
      <w:color w:val="000000"/>
      <w:sz w:val="21"/>
      <w:szCs w:val="21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0">
    <w:name w:val="WW8Num23z0"/>
    <w:rPr>
      <w:rFonts w:ascii="Arial" w:hAnsi="Arial"/>
      <w:b w:val="0"/>
      <w:i w:val="0"/>
      <w:sz w:val="20"/>
      <w:szCs w:val="20"/>
    </w:rPr>
  </w:style>
  <w:style w:type="character" w:customStyle="1" w:styleId="WW8Num24z0">
    <w:name w:val="WW8Num24z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4z1">
    <w:name w:val="WW8Num24z1"/>
    <w:rPr>
      <w:b w:val="0"/>
      <w:i w:val="0"/>
      <w:color w:val="000000"/>
      <w:sz w:val="21"/>
      <w:szCs w:val="21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4z4">
    <w:name w:val="WW8Num24z4"/>
    <w:rPr>
      <w:rFonts w:ascii="Courier New" w:hAnsi="Courier New" w:cs="Courier New"/>
    </w:rPr>
  </w:style>
  <w:style w:type="character" w:customStyle="1" w:styleId="WW-DefaultParagraphFont">
    <w:name w:val="WW-Default Paragraph Font"/>
  </w:style>
  <w:style w:type="character" w:customStyle="1" w:styleId="Teletype">
    <w:name w:val="Teletype"/>
    <w:rPr>
      <w:rFonts w:ascii="DejaVu Sans Mono" w:eastAsia="DejaVu Sans Mono" w:hAnsi="DejaVu Sans Mono" w:cs="DejaVu Sans Mono"/>
    </w:rPr>
  </w:style>
  <w:style w:type="character" w:styleId="Brojstranice">
    <w:name w:val="page number"/>
    <w:basedOn w:val="WW-DefaultParagraphFont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Grafikeoznake1">
    <w:name w:val="Grafičke oznake1"/>
    <w:rPr>
      <w:rFonts w:ascii="OpenSymbol" w:eastAsia="OpenSymbol" w:hAnsi="OpenSymbol" w:cs="OpenSymbol"/>
    </w:rPr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Naslov">
    <w:name w:val="Title"/>
    <w:basedOn w:val="Naslov1"/>
    <w:next w:val="Podnaslov"/>
    <w:qFormat/>
  </w:style>
  <w:style w:type="paragraph" w:styleId="Podnaslov">
    <w:name w:val="Subtitle"/>
    <w:basedOn w:val="Naslov1"/>
    <w:next w:val="Tijeloteksta"/>
    <w:qFormat/>
    <w:pPr>
      <w:jc w:val="center"/>
    </w:pPr>
    <w:rPr>
      <w:i/>
      <w:iCs/>
    </w:rPr>
  </w:style>
  <w:style w:type="paragraph" w:styleId="Popis">
    <w:name w:val="List"/>
    <w:basedOn w:val="Tijeloteksta"/>
    <w:rPr>
      <w:rFonts w:ascii="Arial" w:hAnsi="Arial" w:cs="Tahoma"/>
    </w:rPr>
  </w:style>
  <w:style w:type="paragraph" w:customStyle="1" w:styleId="Opis">
    <w:name w:val="Opis"/>
    <w:basedOn w:val="Normal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Indeks">
    <w:name w:val="Indeks"/>
    <w:basedOn w:val="Normal"/>
    <w:pPr>
      <w:suppressLineNumbers/>
    </w:pPr>
    <w:rPr>
      <w:rFonts w:ascii="Arial" w:hAnsi="Arial" w:cs="Lohit Hindi"/>
    </w:rPr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Arial" w:eastAsia="DejaVu Sans" w:hAnsi="Arial" w:cs="Tahoma"/>
      <w:szCs w:val="28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ascii="Arial" w:hAnsi="Arial" w:cs="Tahoma"/>
    </w:rPr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ijeloteksta"/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character" w:styleId="Hiperveza">
    <w:name w:val="Hyperlink"/>
    <w:rsid w:val="00925D75"/>
    <w:rPr>
      <w:color w:val="0000FF"/>
      <w:u w:val="single"/>
    </w:rPr>
  </w:style>
  <w:style w:type="character" w:styleId="SlijeenaHiperveza">
    <w:name w:val="FollowedHyperlink"/>
    <w:rsid w:val="00925D75"/>
    <w:rPr>
      <w:color w:val="800080"/>
      <w:u w:val="single"/>
    </w:rPr>
  </w:style>
  <w:style w:type="paragraph" w:customStyle="1" w:styleId="SubTitle1">
    <w:name w:val="SubTitle 1"/>
    <w:basedOn w:val="Normal"/>
    <w:next w:val="SubTitle2"/>
    <w:rsid w:val="005654CC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5654CC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character" w:styleId="Referencakomentara">
    <w:name w:val="annotation reference"/>
    <w:rsid w:val="005654C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654CC"/>
    <w:rPr>
      <w:sz w:val="20"/>
      <w:szCs w:val="20"/>
    </w:rPr>
  </w:style>
  <w:style w:type="character" w:customStyle="1" w:styleId="TekstkomentaraChar">
    <w:name w:val="Tekst komentara Char"/>
    <w:link w:val="Tekstkomentara"/>
    <w:rsid w:val="005654CC"/>
    <w:rPr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rsid w:val="005654CC"/>
    <w:rPr>
      <w:b/>
      <w:bCs/>
    </w:rPr>
  </w:style>
  <w:style w:type="character" w:customStyle="1" w:styleId="PredmetkomentaraChar">
    <w:name w:val="Predmet komentara Char"/>
    <w:link w:val="Predmetkomentara"/>
    <w:rsid w:val="005654CC"/>
    <w:rPr>
      <w:b/>
      <w:bCs/>
      <w:lang w:eastAsia="ar-SA"/>
    </w:rPr>
  </w:style>
  <w:style w:type="paragraph" w:styleId="Tekstbalonia">
    <w:name w:val="Balloon Text"/>
    <w:basedOn w:val="Normal"/>
    <w:link w:val="TekstbaloniaChar"/>
    <w:rsid w:val="005654CC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5654CC"/>
    <w:rPr>
      <w:rFonts w:ascii="Tahoma" w:hAnsi="Tahoma" w:cs="Tahoma"/>
      <w:sz w:val="16"/>
      <w:szCs w:val="16"/>
      <w:lang w:eastAsia="ar-SA"/>
    </w:rPr>
  </w:style>
  <w:style w:type="character" w:customStyle="1" w:styleId="PodnojeChar">
    <w:name w:val="Podnožje Char"/>
    <w:link w:val="Podnoje"/>
    <w:uiPriority w:val="99"/>
    <w:rsid w:val="00D23DF2"/>
    <w:rPr>
      <w:sz w:val="24"/>
      <w:szCs w:val="24"/>
      <w:lang w:eastAsia="ar-SA"/>
    </w:rPr>
  </w:style>
  <w:style w:type="character" w:customStyle="1" w:styleId="ZaglavljeChar">
    <w:name w:val="Zaglavlje Char"/>
    <w:link w:val="Zaglavlje"/>
    <w:uiPriority w:val="99"/>
    <w:rsid w:val="00F72F12"/>
    <w:rPr>
      <w:sz w:val="24"/>
      <w:szCs w:val="24"/>
      <w:lang w:eastAsia="ar-SA"/>
    </w:rPr>
  </w:style>
  <w:style w:type="character" w:styleId="Naglaeno">
    <w:name w:val="Strong"/>
    <w:qFormat/>
    <w:rsid w:val="00FE6027"/>
    <w:rPr>
      <w:b/>
      <w:bCs/>
    </w:rPr>
  </w:style>
  <w:style w:type="paragraph" w:styleId="Tekstfusnote">
    <w:name w:val="footnote text"/>
    <w:basedOn w:val="Normal"/>
    <w:link w:val="TekstfusnoteChar"/>
    <w:rsid w:val="000D09F0"/>
    <w:rPr>
      <w:sz w:val="20"/>
      <w:szCs w:val="20"/>
    </w:rPr>
  </w:style>
  <w:style w:type="character" w:customStyle="1" w:styleId="TekstfusnoteChar">
    <w:name w:val="Tekst fusnote Char"/>
    <w:link w:val="Tekstfusnote"/>
    <w:rsid w:val="000D09F0"/>
    <w:rPr>
      <w:lang w:eastAsia="ar-SA"/>
    </w:rPr>
  </w:style>
  <w:style w:type="character" w:styleId="Referencafusnote">
    <w:name w:val="footnote reference"/>
    <w:rsid w:val="000D09F0"/>
    <w:rPr>
      <w:vertAlign w:val="superscript"/>
    </w:rPr>
  </w:style>
  <w:style w:type="table" w:styleId="Reetkatablice">
    <w:name w:val="Table Grid"/>
    <w:basedOn w:val="Obinatablica"/>
    <w:rsid w:val="00D920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183B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Pr>
      <w:sz w:val="21"/>
      <w:szCs w:val="21"/>
    </w:rPr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5z0">
    <w:name w:val="WW8Num5z0"/>
    <w:rPr>
      <w:rFonts w:ascii="Arial" w:hAnsi="Arial"/>
      <w:b w:val="0"/>
      <w:i w:val="0"/>
      <w:sz w:val="20"/>
      <w:szCs w:val="20"/>
    </w:rPr>
  </w:style>
  <w:style w:type="character" w:customStyle="1" w:styleId="WW8Num5z1">
    <w:name w:val="WW8Num5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6z0">
    <w:name w:val="WW8Num6z0"/>
    <w:rPr>
      <w:rFonts w:ascii="Arial" w:hAnsi="Arial"/>
      <w:b w:val="0"/>
      <w:i w:val="0"/>
      <w:sz w:val="20"/>
      <w:szCs w:val="20"/>
    </w:rPr>
  </w:style>
  <w:style w:type="character" w:customStyle="1" w:styleId="WW8Num6z1">
    <w:name w:val="WW8Num6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0">
    <w:name w:val="WW8Num8z0"/>
    <w:rPr>
      <w:rFonts w:ascii="Arial" w:hAnsi="Arial"/>
      <w:b w:val="0"/>
      <w:i w:val="0"/>
      <w:sz w:val="20"/>
      <w:szCs w:val="20"/>
    </w:rPr>
  </w:style>
  <w:style w:type="character" w:customStyle="1" w:styleId="WW8Num8z1">
    <w:name w:val="WW8Num8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2">
    <w:name w:val="WW8Num8z2"/>
    <w:rPr>
      <w:b w:val="0"/>
      <w:i w:val="0"/>
      <w:sz w:val="20"/>
      <w:szCs w:val="20"/>
    </w:rPr>
  </w:style>
  <w:style w:type="character" w:customStyle="1" w:styleId="WW8Num9z0">
    <w:name w:val="WW8Num9z0"/>
    <w:rPr>
      <w:rFonts w:ascii="Arial" w:hAnsi="Arial"/>
      <w:b w:val="0"/>
      <w:i w:val="0"/>
      <w:sz w:val="20"/>
      <w:szCs w:val="20"/>
    </w:rPr>
  </w:style>
  <w:style w:type="character" w:customStyle="1" w:styleId="WW8Num9z1">
    <w:name w:val="WW8Num9z1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9z2">
    <w:name w:val="WW8Num9z2"/>
    <w:rPr>
      <w:b w:val="0"/>
      <w:i w:val="0"/>
      <w:sz w:val="20"/>
      <w:szCs w:val="20"/>
    </w:rPr>
  </w:style>
  <w:style w:type="character" w:customStyle="1" w:styleId="WW8Num10z0">
    <w:name w:val="WW8Num10z0"/>
    <w:rPr>
      <w:rFonts w:ascii="Arial" w:hAnsi="Arial"/>
      <w:b w:val="0"/>
      <w:i w:val="0"/>
      <w:sz w:val="20"/>
      <w:szCs w:val="20"/>
    </w:rPr>
  </w:style>
  <w:style w:type="character" w:customStyle="1" w:styleId="WW8Num10z1">
    <w:name w:val="WW8Num10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1z0">
    <w:name w:val="WW8Num11z0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11z1">
    <w:name w:val="WW8Num11z1"/>
    <w:rPr>
      <w:b w:val="0"/>
      <w:i w:val="0"/>
      <w:color w:val="000000"/>
      <w:sz w:val="21"/>
      <w:szCs w:val="21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Arial" w:hAnsi="Arial"/>
      <w:b w:val="0"/>
      <w:i w:val="0"/>
      <w:sz w:val="20"/>
      <w:szCs w:val="20"/>
    </w:rPr>
  </w:style>
  <w:style w:type="character" w:customStyle="1" w:styleId="WW8Num12z1">
    <w:name w:val="WW8Num12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3z0">
    <w:name w:val="WW8Num13z0"/>
    <w:rPr>
      <w:sz w:val="20"/>
      <w:szCs w:val="20"/>
    </w:rPr>
  </w:style>
  <w:style w:type="character" w:customStyle="1" w:styleId="WW8Num14z0">
    <w:name w:val="WW8Num14z0"/>
    <w:rPr>
      <w:b w:val="0"/>
      <w:i w:val="0"/>
      <w:color w:val="000000"/>
      <w:sz w:val="16"/>
      <w:szCs w:val="16"/>
    </w:rPr>
  </w:style>
  <w:style w:type="character" w:customStyle="1" w:styleId="WW8Num14z1">
    <w:name w:val="WW8Num14z1"/>
    <w:rPr>
      <w:b w:val="0"/>
      <w:i w:val="0"/>
      <w:color w:val="000000"/>
      <w:sz w:val="21"/>
      <w:szCs w:val="21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4z4">
    <w:name w:val="WW8Num14z4"/>
    <w:rPr>
      <w:rFonts w:ascii="Courier New" w:hAnsi="Courier New" w:cs="Courier New"/>
    </w:rPr>
  </w:style>
  <w:style w:type="character" w:customStyle="1" w:styleId="WW8Num15z0">
    <w:name w:val="WW8Num15z0"/>
    <w:rPr>
      <w:b w:val="0"/>
      <w:i w:val="0"/>
      <w:color w:val="000000"/>
      <w:sz w:val="20"/>
      <w:szCs w:val="20"/>
    </w:rPr>
  </w:style>
  <w:style w:type="character" w:customStyle="1" w:styleId="WW8Num15z1">
    <w:name w:val="WW8Num15z1"/>
    <w:rPr>
      <w:b w:val="0"/>
      <w:i w:val="0"/>
      <w:color w:val="000000"/>
      <w:sz w:val="21"/>
      <w:szCs w:val="21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6z0">
    <w:name w:val="WW8Num16z0"/>
    <w:rPr>
      <w:rFonts w:ascii="Arial" w:hAnsi="Arial"/>
      <w:b w:val="0"/>
      <w:i w:val="0"/>
      <w:sz w:val="20"/>
      <w:szCs w:val="20"/>
    </w:rPr>
  </w:style>
  <w:style w:type="character" w:customStyle="1" w:styleId="WW8Num17z0">
    <w:name w:val="WW8Num17z0"/>
    <w:rPr>
      <w:sz w:val="20"/>
      <w:szCs w:val="20"/>
    </w:rPr>
  </w:style>
  <w:style w:type="character" w:customStyle="1" w:styleId="WW8Num18z0">
    <w:name w:val="WW8Num18z0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0">
    <w:name w:val="WW8Num19z0"/>
    <w:rPr>
      <w:rFonts w:ascii="Arial" w:hAnsi="Arial"/>
      <w:b w:val="0"/>
      <w:i w:val="0"/>
      <w:sz w:val="20"/>
      <w:szCs w:val="20"/>
    </w:rPr>
  </w:style>
  <w:style w:type="character" w:customStyle="1" w:styleId="WW8Num19z1">
    <w:name w:val="WW8Num19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2">
    <w:name w:val="WW8Num19z2"/>
    <w:rPr>
      <w:b w:val="0"/>
      <w:i w:val="0"/>
      <w:sz w:val="20"/>
      <w:szCs w:val="20"/>
    </w:rPr>
  </w:style>
  <w:style w:type="character" w:customStyle="1" w:styleId="WW8Num20z0">
    <w:name w:val="WW8Num20z0"/>
    <w:rPr>
      <w:sz w:val="20"/>
      <w:szCs w:val="20"/>
    </w:rPr>
  </w:style>
  <w:style w:type="character" w:customStyle="1" w:styleId="WW8Num21z0">
    <w:name w:val="WW8Num21z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2z0">
    <w:name w:val="WW8Num22z0"/>
    <w:rPr>
      <w:b w:val="0"/>
      <w:i w:val="0"/>
      <w:color w:val="000000"/>
      <w:sz w:val="20"/>
      <w:szCs w:val="20"/>
    </w:rPr>
  </w:style>
  <w:style w:type="character" w:customStyle="1" w:styleId="WW8Num22z1">
    <w:name w:val="WW8Num22z1"/>
    <w:rPr>
      <w:b w:val="0"/>
      <w:i w:val="0"/>
      <w:color w:val="000000"/>
      <w:sz w:val="21"/>
      <w:szCs w:val="21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0">
    <w:name w:val="WW8Num23z0"/>
    <w:rPr>
      <w:rFonts w:ascii="Arial" w:hAnsi="Arial"/>
      <w:b w:val="0"/>
      <w:i w:val="0"/>
      <w:sz w:val="20"/>
      <w:szCs w:val="20"/>
    </w:rPr>
  </w:style>
  <w:style w:type="character" w:customStyle="1" w:styleId="WW8Num24z0">
    <w:name w:val="WW8Num24z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4z1">
    <w:name w:val="WW8Num24z1"/>
    <w:rPr>
      <w:b w:val="0"/>
      <w:i w:val="0"/>
      <w:color w:val="000000"/>
      <w:sz w:val="21"/>
      <w:szCs w:val="21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4z4">
    <w:name w:val="WW8Num24z4"/>
    <w:rPr>
      <w:rFonts w:ascii="Courier New" w:hAnsi="Courier New" w:cs="Courier New"/>
    </w:rPr>
  </w:style>
  <w:style w:type="character" w:customStyle="1" w:styleId="WW-DefaultParagraphFont">
    <w:name w:val="WW-Default Paragraph Font"/>
  </w:style>
  <w:style w:type="character" w:customStyle="1" w:styleId="Teletype">
    <w:name w:val="Teletype"/>
    <w:rPr>
      <w:rFonts w:ascii="DejaVu Sans Mono" w:eastAsia="DejaVu Sans Mono" w:hAnsi="DejaVu Sans Mono" w:cs="DejaVu Sans Mono"/>
    </w:rPr>
  </w:style>
  <w:style w:type="character" w:styleId="Brojstranice">
    <w:name w:val="page number"/>
    <w:basedOn w:val="WW-DefaultParagraphFont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Grafikeoznake1">
    <w:name w:val="Grafičke oznake1"/>
    <w:rPr>
      <w:rFonts w:ascii="OpenSymbol" w:eastAsia="OpenSymbol" w:hAnsi="OpenSymbol" w:cs="OpenSymbol"/>
    </w:rPr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Naslov">
    <w:name w:val="Title"/>
    <w:basedOn w:val="Naslov1"/>
    <w:next w:val="Podnaslov"/>
    <w:qFormat/>
  </w:style>
  <w:style w:type="paragraph" w:styleId="Podnaslov">
    <w:name w:val="Subtitle"/>
    <w:basedOn w:val="Naslov1"/>
    <w:next w:val="Tijeloteksta"/>
    <w:qFormat/>
    <w:pPr>
      <w:jc w:val="center"/>
    </w:pPr>
    <w:rPr>
      <w:i/>
      <w:iCs/>
    </w:rPr>
  </w:style>
  <w:style w:type="paragraph" w:styleId="Popis">
    <w:name w:val="List"/>
    <w:basedOn w:val="Tijeloteksta"/>
    <w:rPr>
      <w:rFonts w:ascii="Arial" w:hAnsi="Arial" w:cs="Tahoma"/>
    </w:rPr>
  </w:style>
  <w:style w:type="paragraph" w:customStyle="1" w:styleId="Opis">
    <w:name w:val="Opis"/>
    <w:basedOn w:val="Normal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Indeks">
    <w:name w:val="Indeks"/>
    <w:basedOn w:val="Normal"/>
    <w:pPr>
      <w:suppressLineNumbers/>
    </w:pPr>
    <w:rPr>
      <w:rFonts w:ascii="Arial" w:hAnsi="Arial" w:cs="Lohit Hindi"/>
    </w:rPr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Arial" w:eastAsia="DejaVu Sans" w:hAnsi="Arial" w:cs="Tahoma"/>
      <w:szCs w:val="28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ascii="Arial" w:hAnsi="Arial" w:cs="Tahoma"/>
    </w:rPr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ijeloteksta"/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character" w:styleId="Hiperveza">
    <w:name w:val="Hyperlink"/>
    <w:rsid w:val="00925D75"/>
    <w:rPr>
      <w:color w:val="0000FF"/>
      <w:u w:val="single"/>
    </w:rPr>
  </w:style>
  <w:style w:type="character" w:styleId="SlijeenaHiperveza">
    <w:name w:val="FollowedHyperlink"/>
    <w:rsid w:val="00925D75"/>
    <w:rPr>
      <w:color w:val="800080"/>
      <w:u w:val="single"/>
    </w:rPr>
  </w:style>
  <w:style w:type="paragraph" w:customStyle="1" w:styleId="SubTitle1">
    <w:name w:val="SubTitle 1"/>
    <w:basedOn w:val="Normal"/>
    <w:next w:val="SubTitle2"/>
    <w:rsid w:val="005654CC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5654CC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character" w:styleId="Referencakomentara">
    <w:name w:val="annotation reference"/>
    <w:rsid w:val="005654C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654CC"/>
    <w:rPr>
      <w:sz w:val="20"/>
      <w:szCs w:val="20"/>
    </w:rPr>
  </w:style>
  <w:style w:type="character" w:customStyle="1" w:styleId="TekstkomentaraChar">
    <w:name w:val="Tekst komentara Char"/>
    <w:link w:val="Tekstkomentara"/>
    <w:rsid w:val="005654CC"/>
    <w:rPr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rsid w:val="005654CC"/>
    <w:rPr>
      <w:b/>
      <w:bCs/>
    </w:rPr>
  </w:style>
  <w:style w:type="character" w:customStyle="1" w:styleId="PredmetkomentaraChar">
    <w:name w:val="Predmet komentara Char"/>
    <w:link w:val="Predmetkomentara"/>
    <w:rsid w:val="005654CC"/>
    <w:rPr>
      <w:b/>
      <w:bCs/>
      <w:lang w:eastAsia="ar-SA"/>
    </w:rPr>
  </w:style>
  <w:style w:type="paragraph" w:styleId="Tekstbalonia">
    <w:name w:val="Balloon Text"/>
    <w:basedOn w:val="Normal"/>
    <w:link w:val="TekstbaloniaChar"/>
    <w:rsid w:val="005654CC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5654CC"/>
    <w:rPr>
      <w:rFonts w:ascii="Tahoma" w:hAnsi="Tahoma" w:cs="Tahoma"/>
      <w:sz w:val="16"/>
      <w:szCs w:val="16"/>
      <w:lang w:eastAsia="ar-SA"/>
    </w:rPr>
  </w:style>
  <w:style w:type="character" w:customStyle="1" w:styleId="PodnojeChar">
    <w:name w:val="Podnožje Char"/>
    <w:link w:val="Podnoje"/>
    <w:uiPriority w:val="99"/>
    <w:rsid w:val="00D23DF2"/>
    <w:rPr>
      <w:sz w:val="24"/>
      <w:szCs w:val="24"/>
      <w:lang w:eastAsia="ar-SA"/>
    </w:rPr>
  </w:style>
  <w:style w:type="character" w:customStyle="1" w:styleId="ZaglavljeChar">
    <w:name w:val="Zaglavlje Char"/>
    <w:link w:val="Zaglavlje"/>
    <w:uiPriority w:val="99"/>
    <w:rsid w:val="00F72F12"/>
    <w:rPr>
      <w:sz w:val="24"/>
      <w:szCs w:val="24"/>
      <w:lang w:eastAsia="ar-SA"/>
    </w:rPr>
  </w:style>
  <w:style w:type="character" w:styleId="Naglaeno">
    <w:name w:val="Strong"/>
    <w:qFormat/>
    <w:rsid w:val="00FE6027"/>
    <w:rPr>
      <w:b/>
      <w:bCs/>
    </w:rPr>
  </w:style>
  <w:style w:type="paragraph" w:styleId="Tekstfusnote">
    <w:name w:val="footnote text"/>
    <w:basedOn w:val="Normal"/>
    <w:link w:val="TekstfusnoteChar"/>
    <w:rsid w:val="000D09F0"/>
    <w:rPr>
      <w:sz w:val="20"/>
      <w:szCs w:val="20"/>
    </w:rPr>
  </w:style>
  <w:style w:type="character" w:customStyle="1" w:styleId="TekstfusnoteChar">
    <w:name w:val="Tekst fusnote Char"/>
    <w:link w:val="Tekstfusnote"/>
    <w:rsid w:val="000D09F0"/>
    <w:rPr>
      <w:lang w:eastAsia="ar-SA"/>
    </w:rPr>
  </w:style>
  <w:style w:type="character" w:styleId="Referencafusnote">
    <w:name w:val="footnote reference"/>
    <w:rsid w:val="000D09F0"/>
    <w:rPr>
      <w:vertAlign w:val="superscript"/>
    </w:rPr>
  </w:style>
  <w:style w:type="table" w:styleId="Reetkatablice">
    <w:name w:val="Table Grid"/>
    <w:basedOn w:val="Obinatablica"/>
    <w:rsid w:val="00D920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3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D612E-3B50-4C4A-9796-B30CDA015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1770</Words>
  <Characters>10095</Characters>
  <Application>Microsoft Office Word</Application>
  <DocSecurity>0</DocSecurity>
  <Lines>84</Lines>
  <Paragraphs>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OR-ivana</cp:lastModifiedBy>
  <cp:revision>3</cp:revision>
  <cp:lastPrinted>2015-03-02T10:31:00Z</cp:lastPrinted>
  <dcterms:created xsi:type="dcterms:W3CDTF">2016-03-16T12:38:00Z</dcterms:created>
  <dcterms:modified xsi:type="dcterms:W3CDTF">2016-03-16T12:39:00Z</dcterms:modified>
</cp:coreProperties>
</file>