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Pr="000E21B3" w:rsidRDefault="000E21B3" w:rsidP="005654CC">
      <w:pPr>
        <w:jc w:val="center"/>
        <w:rPr>
          <w:rFonts w:ascii="Arial Narrow" w:hAnsi="Arial Narrow"/>
          <w:b/>
          <w:sz w:val="32"/>
        </w:rPr>
      </w:pPr>
      <w:r w:rsidRPr="000E21B3">
        <w:rPr>
          <w:rFonts w:ascii="Arial Narrow" w:hAnsi="Arial Narrow"/>
          <w:b/>
          <w:sz w:val="32"/>
        </w:rPr>
        <w:t xml:space="preserve"> OPĆINA RUGVICA</w:t>
      </w:r>
    </w:p>
    <w:p w:rsidR="005654CC" w:rsidRPr="000E21B3" w:rsidRDefault="009D2A37" w:rsidP="005654CC">
      <w:pPr>
        <w:jc w:val="center"/>
        <w:rPr>
          <w:rFonts w:ascii="Arial Narrow" w:hAnsi="Arial Narrow"/>
          <w:sz w:val="32"/>
        </w:rPr>
      </w:pPr>
      <w:r w:rsidRPr="000E21B3">
        <w:rPr>
          <w:rFonts w:ascii="Arial Narrow" w:hAnsi="Arial Narrow"/>
          <w:b/>
          <w:sz w:val="32"/>
        </w:rPr>
        <w:t xml:space="preserve"> </w:t>
      </w:r>
    </w:p>
    <w:p w:rsidR="005654CC" w:rsidRPr="000E21B3" w:rsidRDefault="005654CC" w:rsidP="005654CC">
      <w:pPr>
        <w:jc w:val="center"/>
        <w:rPr>
          <w:rFonts w:ascii="Arial Narrow" w:hAnsi="Arial Narrow"/>
          <w:sz w:val="32"/>
        </w:rPr>
      </w:pPr>
    </w:p>
    <w:p w:rsidR="000E21B3" w:rsidRPr="000E21B3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 w:rsidRPr="000E21B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 NATJEČAJ ZA DODJELU FINANCIJSKE POTPORE PROGRAMIMA/PROJEKTIMA UDRUGA</w:t>
      </w:r>
    </w:p>
    <w:p w:rsidR="000E21B3" w:rsidRPr="000E21B3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noProof/>
          <w:sz w:val="36"/>
          <w:szCs w:val="36"/>
        </w:rPr>
      </w:pPr>
      <w:r w:rsidRPr="000E21B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0E21B3" w:rsidRPr="000E21B3">
        <w:rPr>
          <w:rFonts w:ascii="Arial Narrow" w:hAnsi="Arial Narrow"/>
          <w:b/>
          <w:noProof/>
          <w:sz w:val="36"/>
          <w:szCs w:val="36"/>
        </w:rPr>
        <w:t xml:space="preserve">NA PODRUČJU  OSTALIH JAVNIH POTREBA </w:t>
      </w:r>
    </w:p>
    <w:p w:rsidR="009D2A37" w:rsidRPr="000E21B3" w:rsidRDefault="000E21B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 w:rsidRPr="000E21B3">
        <w:rPr>
          <w:rFonts w:ascii="Arial Narrow" w:hAnsi="Arial Narrow"/>
          <w:b/>
          <w:noProof/>
          <w:sz w:val="36"/>
          <w:szCs w:val="36"/>
        </w:rPr>
        <w:t xml:space="preserve">(UMIROVLJENIČKE, BRANITELJSKE, SOCIJALNO-ODGOJNE, ZDRAVSTVENE I OSTALE UDRUGE) </w:t>
      </w:r>
      <w:r w:rsidR="00362713" w:rsidRPr="000E21B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AC6732" w:rsidRPr="000E21B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 w:rsidR="00362713" w:rsidRPr="000E21B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0E21B3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0E21B3" w:rsidRDefault="00443B3D" w:rsidP="00E53AFB">
      <w:pPr>
        <w:pStyle w:val="SubTitle1"/>
        <w:rPr>
          <w:rFonts w:ascii="Arial Narrow" w:hAnsi="Arial Narrow"/>
          <w:lang w:val="hr-HR"/>
        </w:rPr>
      </w:pPr>
      <w:r w:rsidRPr="000E21B3"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0E21B3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 w:rsidRPr="000E21B3"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0E21B3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0E21B3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 w:rsidRPr="000E21B3"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 w:rsidRPr="000E21B3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0E21B3">
        <w:rPr>
          <w:rFonts w:ascii="Arial Narrow" w:hAnsi="Arial Narrow"/>
          <w:b w:val="0"/>
          <w:sz w:val="32"/>
          <w:szCs w:val="32"/>
          <w:lang w:val="hr-HR"/>
        </w:rPr>
        <w:t xml:space="preserve"> 01.03.2016.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 w:rsidRPr="000E21B3"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0E21B3">
        <w:rPr>
          <w:rFonts w:ascii="Arial Narrow" w:hAnsi="Arial Narrow"/>
          <w:b w:val="0"/>
          <w:szCs w:val="32"/>
          <w:lang w:val="hr-HR"/>
        </w:rPr>
        <w:t xml:space="preserve"> 04.04. </w:t>
      </w:r>
      <w:bookmarkStart w:id="0" w:name="_GoBack"/>
      <w:bookmarkEnd w:id="0"/>
      <w:r w:rsidR="00362713" w:rsidRPr="000E21B3">
        <w:rPr>
          <w:rFonts w:ascii="Arial Narrow" w:hAnsi="Arial Narrow"/>
          <w:b w:val="0"/>
          <w:szCs w:val="32"/>
          <w:lang w:val="hr-HR"/>
        </w:rPr>
        <w:t>2016</w:t>
      </w:r>
      <w:r w:rsidR="00362713">
        <w:rPr>
          <w:rFonts w:ascii="Arial Narrow" w:hAnsi="Arial Narrow"/>
          <w:b w:val="0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9D2A37" w:rsidRPr="009842F4" w:rsidRDefault="0075086E" w:rsidP="003D4C0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</w:t>
      </w:r>
      <w:r w:rsidR="003D4C05">
        <w:rPr>
          <w:rFonts w:ascii="Arial Narrow" w:eastAsia="Arial Unicode MS" w:hAnsi="Arial Narrow" w:cs="Arial"/>
          <w:b/>
          <w:bCs/>
        </w:rPr>
        <w:t>___</w:t>
      </w:r>
      <w:r>
        <w:rPr>
          <w:rFonts w:ascii="Arial Narrow" w:eastAsia="Arial Unicode MS" w:hAnsi="Arial Narrow" w:cs="Arial"/>
          <w:b/>
          <w:bCs/>
        </w:rPr>
        <w:t>_____________________________________________</w:t>
      </w:r>
    </w:p>
    <w:p w:rsidR="005654CC" w:rsidRDefault="003D4C05" w:rsidP="00074B02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:rsidR="00092880" w:rsidRDefault="00092880" w:rsidP="00074B02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726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5"/>
        <w:gridCol w:w="179"/>
        <w:gridCol w:w="674"/>
        <w:gridCol w:w="152"/>
        <w:gridCol w:w="60"/>
        <w:gridCol w:w="30"/>
        <w:gridCol w:w="1690"/>
      </w:tblGrid>
      <w:tr w:rsidR="00092880" w:rsidRPr="009842F4" w:rsidTr="00995214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092880" w:rsidRPr="00AE5AF7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092880" w:rsidRPr="00AE5AF7" w:rsidRDefault="00092880" w:rsidP="001E514E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</w:t>
            </w:r>
            <w:r w:rsidR="001E514E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U PROJEKTA/PROGRAMA 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 PARTNERIMA</w:t>
            </w: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92880" w:rsidRPr="003113A9" w:rsidRDefault="00092880" w:rsidP="002D6C2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4BA8" w:rsidRPr="009842F4" w:rsidRDefault="00C84BA8" w:rsidP="00C84BA8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84BA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BA8" w:rsidRPr="009842F4" w:rsidRDefault="00C84BA8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9288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092880" w:rsidRPr="009842F4" w:rsidRDefault="00092880" w:rsidP="002D6C2C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880" w:rsidRPr="009842F4" w:rsidRDefault="00092880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A60CD4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A60CD4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</w:t>
            </w:r>
            <w:r w:rsidR="00A60CD4">
              <w:rPr>
                <w:rFonts w:ascii="Arial Narrow" w:eastAsia="Arial Unicode MS" w:hAnsi="Arial Narrow" w:cs="Arial"/>
                <w:sz w:val="22"/>
                <w:szCs w:val="22"/>
              </w:rPr>
              <w:t>a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A60CD4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="00A60CD4"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A60CD4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9842F4" w:rsidRDefault="00DE4F46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DE4F46" w:rsidRPr="009842F4" w:rsidRDefault="00DE4F46" w:rsidP="00DE4F4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60CD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f)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60CD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CD4" w:rsidRPr="009842F4" w:rsidRDefault="00A60CD4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A360B8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E33E2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E33E2A" w:rsidRPr="009842F4" w:rsidRDefault="00E33E2A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E2A" w:rsidRPr="009842F4" w:rsidRDefault="00E33E2A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4F46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DE4F46" w:rsidRPr="00A360B8" w:rsidRDefault="00CE3EB2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4F46" w:rsidRPr="009842F4" w:rsidRDefault="00DE4F46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2D6C2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2D6C2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znajmljeni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FC1CF3" w:rsidP="00CE3EB2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CE3EB2">
              <w:rPr>
                <w:rFonts w:ascii="Arial Narrow" w:eastAsia="Arial Unicode MS" w:hAnsi="Arial Narrow" w:cs="Arial"/>
                <w:sz w:val="22"/>
                <w:szCs w:val="22"/>
              </w:rPr>
              <w:t>rostor općine/grada/županije/RH</w:t>
            </w:r>
            <w:r w:rsidR="00CE3EB2"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="00CE3EB2"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CE3EB2" w:rsidRPr="009842F4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E3EB2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CE3EB2" w:rsidRDefault="00CE3EB2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3EB2" w:rsidRPr="009842F4" w:rsidRDefault="00CE3EB2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Provodite li neki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sustav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kvalitete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za neprofitne organizacije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2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Pr="009842F4" w:rsidRDefault="00A7306B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"d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a", koji sustav i od kada?</w:t>
            </w:r>
          </w:p>
        </w:tc>
        <w:tc>
          <w:tcPr>
            <w:tcW w:w="608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1713C" w:rsidRPr="009842F4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dvije godine koje su prethodile godini raspisivanja </w:t>
            </w:r>
            <w:r w:rsidR="00A7306B">
              <w:rPr>
                <w:rFonts w:ascii="Arial Narrow" w:eastAsia="Arial Unicode MS" w:hAnsi="Arial Narrow" w:cs="Arial"/>
                <w:sz w:val="22"/>
                <w:szCs w:val="22"/>
              </w:rPr>
              <w:t>Natječaja.</w:t>
            </w:r>
          </w:p>
          <w:p w:rsidR="00B1713C" w:rsidRDefault="00B1713C" w:rsidP="00A7306B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 w:rsidR="00A7306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362713" w:rsidRDefault="00362713" w:rsidP="00A7306B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362713" w:rsidRPr="009842F4" w:rsidRDefault="00362713" w:rsidP="00A7306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Pr="009842F4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1713C" w:rsidRDefault="00B1713C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B1713C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1713C" w:rsidRDefault="00B1713C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:rsidR="00B1713C" w:rsidRPr="00A635E0" w:rsidRDefault="007947ED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554DB3" w:rsidRDefault="008B59B5" w:rsidP="00B1713C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554DB3" w:rsidRDefault="008B59B5" w:rsidP="008B59B5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CE3EB2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8B59B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B59B5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B59B5" w:rsidRDefault="008B59B5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59B5" w:rsidRPr="009842F4" w:rsidRDefault="008B59B5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995214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A7306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7306B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7306B" w:rsidRPr="009842F4" w:rsidRDefault="00A7306B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FC1CF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384E30" w:rsidRPr="009842F4" w:rsidTr="00384E30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B1713C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B1713C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Pr="009842F4" w:rsidRDefault="00384E30" w:rsidP="00384E30">
            <w:pPr>
              <w:snapToGri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83" w:type="dxa"/>
            <w:gridSpan w:val="3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62713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 w:rsidR="0036271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2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:rsidR="00384E30" w:rsidRPr="009842F4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Pr="009842F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384E30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84E30" w:rsidRDefault="00384E30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</w:t>
            </w:r>
            <w:r w:rsidR="0077410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navesti koliko je sredstava traženo, a koliko odobreno od pojedinog davatelja financijskih sredstava (dodati nove retke po potrebi):</w:t>
            </w: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774104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4104" w:rsidRDefault="00774104" w:rsidP="0077410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74104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74104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7410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 xml:space="preserve">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E027D8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E027D8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9842F4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7606F3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7606F3" w:rsidRDefault="00BC1C1A" w:rsidP="004200EB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BC1C1A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p</w:t>
            </w:r>
            <w:r w:rsidR="004200EB"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 w:rsidR="004200EB"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BC1C1A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05072D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05072D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BC1C1A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83071B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C1C1A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78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6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BC1C1A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BC1C1A" w:rsidRDefault="00F470EB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BC1C1A" w:rsidRPr="00D51A16" w:rsidRDefault="00BC1C1A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F470EB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F470EB" w:rsidRDefault="00F470EB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F470EB" w:rsidRPr="00D51A16" w:rsidRDefault="00F470EB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</w:t>
            </w:r>
            <w:r w:rsidR="00FC1CF3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Default="00706D98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Pr="00D51A16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</w:t>
            </w:r>
            <w:r w:rsidR="00EA4E42">
              <w:rPr>
                <w:rFonts w:ascii="Arial Narrow" w:eastAsia="Arial Unicode MS" w:hAnsi="Arial Narrow" w:cs="Arial"/>
                <w:sz w:val="22"/>
                <w:szCs w:val="22"/>
              </w:rPr>
              <w:t xml:space="preserve">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83071B">
        <w:trPr>
          <w:trHeight w:val="89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xy polugodište provedbe projekta</w:t>
            </w:r>
          </w:p>
        </w:tc>
      </w:tr>
      <w:tr w:rsidR="00706D98" w:rsidRPr="009842F4" w:rsidTr="0083071B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06D98" w:rsidRDefault="00706D98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4B4527" w:rsidRPr="009842F4" w:rsidTr="00995214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23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Default="004B4527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706D98" w:rsidRPr="009842F4" w:rsidTr="00706D98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706D98" w:rsidRDefault="00727351" w:rsidP="00384E30">
            <w:pPr>
              <w:snapToGrid w:val="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20.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706D98" w:rsidRDefault="00727351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DE50A6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Default="00DE50A6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DE50A6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DE50A6" w:rsidRDefault="00225611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0A6" w:rsidRDefault="00DE50A6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9842F4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9842F4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E027D8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Pr="008115ED" w:rsidRDefault="008115ED" w:rsidP="00384E30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384E3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:rsidR="008115ED" w:rsidRDefault="008115ED" w:rsidP="006B1C30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 w:rsidR="006B1C30"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</w:t>
            </w:r>
            <w:r w:rsidR="006B1C30">
              <w:rPr>
                <w:rFonts w:ascii="Arial Narrow" w:eastAsia="Arial Unicode MS" w:hAnsi="Arial Narrow" w:cs="Arial"/>
                <w:i/>
                <w:sz w:val="16"/>
                <w:szCs w:val="16"/>
              </w:rPr>
              <w:t>a</w:t>
            </w:r>
            <w:r w:rsidR="00624649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).</w:t>
            </w:r>
          </w:p>
        </w:tc>
      </w:tr>
      <w:tr w:rsidR="008115ED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Pr="009842F4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Pr="009842F4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25. – 26.)</w:t>
            </w: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8115ED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8115ED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8115ED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8115ED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</w:t>
            </w:r>
            <w:r w:rsidR="008115ED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8115ED" w:rsidRDefault="008115ED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C9700B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700B" w:rsidRDefault="00C9700B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C9700B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C9700B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</w:t>
            </w:r>
            <w:r w:rsidR="00C9700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9700B" w:rsidRDefault="00C9700B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639FA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0639F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 w:rsidR="002418C5"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0639FA" w:rsidRPr="009842F4" w:rsidTr="0083071B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0639FA" w:rsidRDefault="004B4527" w:rsidP="00DE50A6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</w:t>
            </w:r>
            <w:r w:rsidR="000639FA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0639FA" w:rsidRPr="009842F4" w:rsidTr="0083071B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39FA" w:rsidRPr="001B4E88" w:rsidRDefault="000639FA" w:rsidP="008115ED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4527" w:rsidRDefault="004B4527" w:rsidP="00995214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4527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Default="004B4527" w:rsidP="0099521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4B4527" w:rsidRPr="001B4E88" w:rsidTr="00995214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B4527" w:rsidRPr="001B4E88" w:rsidTr="00995214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B4527" w:rsidRPr="004B4527" w:rsidRDefault="004B4527" w:rsidP="00995214">
            <w:pPr>
              <w:snapToGrid w:val="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4B4527" w:rsidRPr="004B4527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4B4527" w:rsidRPr="001B4E88" w:rsidTr="004B452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B4527" w:rsidRPr="002418C5" w:rsidRDefault="004B4527" w:rsidP="00995214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4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B4527" w:rsidRPr="004B4527" w:rsidRDefault="004B4527" w:rsidP="00624649">
            <w:pPr>
              <w:snapToGrid w:val="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ugovornog tijela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="00624649"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="00624649"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 w:rsidR="00624649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4B4527" w:rsidRPr="001B4E88" w:rsidTr="00995214">
        <w:trPr>
          <w:trHeight w:val="108"/>
        </w:trPr>
        <w:tc>
          <w:tcPr>
            <w:tcW w:w="10003" w:type="dxa"/>
            <w:gridSpan w:val="4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4527" w:rsidRPr="009842F4" w:rsidRDefault="004B4527" w:rsidP="004B4527">
            <w:pPr>
              <w:snapToGrid w:val="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6B5F34" w:rsidRDefault="006B5F34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6B5F34" w:rsidSect="00D23DF2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:rsidR="00EF4889" w:rsidRDefault="00EF4889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Default="001B4E88" w:rsidP="00D25890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1B4E88" w:rsidRPr="00FE6027" w:rsidRDefault="001B4E88" w:rsidP="00D25890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 w:rsidTr="001D71FE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9842F4" w:rsidTr="001D71FE">
        <w:tc>
          <w:tcPr>
            <w:tcW w:w="3415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 w:rsidR="00031A49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="009842F4"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="00C950E7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osobe ovlaštene za zastupanje</w:t>
            </w:r>
            <w:r w:rsidR="009842F4"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="00C950E7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9842F4" w:rsidRPr="009842F4" w:rsidRDefault="00CB3E74" w:rsidP="00CB3E7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9842F4" w:rsidRPr="009842F4" w:rsidRDefault="009842F4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E11A4A" w:rsidRPr="009842F4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11A4A" w:rsidRPr="009842F4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E11A4A" w:rsidRPr="009842F4" w:rsidRDefault="00E11A4A">
            <w:pPr>
              <w:snapToGrid w:val="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E11A4A" w:rsidRPr="009842F4" w:rsidRDefault="00E11A4A">
      <w:pPr>
        <w:rPr>
          <w:rFonts w:ascii="Arial Narrow" w:hAnsi="Arial Narrow"/>
        </w:rPr>
      </w:pPr>
    </w:p>
    <w:p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rPr>
          <w:rFonts w:ascii="Arial Narrow" w:hAnsi="Arial Narrow"/>
        </w:rPr>
      </w:pPr>
    </w:p>
    <w:p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E11A4A" w:rsidRPr="009842F4" w:rsidRDefault="00E11A4A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E11A4A" w:rsidRPr="009842F4">
        <w:tc>
          <w:tcPr>
            <w:tcW w:w="36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E11A4A" w:rsidRPr="009842F4" w:rsidRDefault="00E11A4A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E11A4A" w:rsidRPr="009842F4" w:rsidRDefault="00E11A4A" w:rsidP="004A48CB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 w:rsidR="004A48CB"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:rsidR="00E11A4A" w:rsidRPr="009842F4" w:rsidRDefault="00E11A4A">
      <w:pPr>
        <w:rPr>
          <w:rFonts w:ascii="Arial Narrow" w:hAnsi="Arial Narrow"/>
        </w:rPr>
      </w:pPr>
    </w:p>
    <w:sectPr w:rsidR="00E11A4A" w:rsidRPr="009842F4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E5D" w:rsidRDefault="000E2E5D">
      <w:r>
        <w:separator/>
      </w:r>
    </w:p>
  </w:endnote>
  <w:endnote w:type="continuationSeparator" w:id="0">
    <w:p w:rsidR="000E2E5D" w:rsidRDefault="000E2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0E2E5D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21B3">
      <w:rPr>
        <w:noProof/>
      </w:rPr>
      <w:t>2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E5D" w:rsidRDefault="000E2E5D">
      <w:r>
        <w:separator/>
      </w:r>
    </w:p>
  </w:footnote>
  <w:footnote w:type="continuationSeparator" w:id="0">
    <w:p w:rsidR="000E2E5D" w:rsidRDefault="000E2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Ind w:w="832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F72F12" w:rsidRPr="00206F20" w:rsidTr="00DD793D">
      <w:trPr>
        <w:jc w:val="right"/>
      </w:trPr>
      <w:tc>
        <w:tcPr>
          <w:tcW w:w="1524" w:type="dxa"/>
          <w:shd w:val="clear" w:color="auto" w:fill="auto"/>
        </w:tcPr>
        <w:p w:rsidR="00F72F12" w:rsidRPr="00206F20" w:rsidRDefault="00DD793D" w:rsidP="00F72F12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 w:rsidR="00B534D9" w:rsidRPr="00206F20">
            <w:rPr>
              <w:rFonts w:ascii="Arial Narrow" w:hAnsi="Arial Narrow"/>
              <w:b/>
              <w:snapToGrid w:val="0"/>
              <w:szCs w:val="20"/>
            </w:rPr>
            <w:t>B</w:t>
          </w:r>
          <w:r w:rsidR="00F72F12" w:rsidRPr="00206F20">
            <w:rPr>
              <w:rFonts w:ascii="Arial Narrow" w:hAnsi="Arial Narrow"/>
              <w:b/>
              <w:snapToGrid w:val="0"/>
              <w:szCs w:val="20"/>
            </w:rPr>
            <w:t>1</w:t>
          </w:r>
        </w:p>
      </w:tc>
    </w:tr>
  </w:tbl>
  <w:p w:rsidR="00F72F12" w:rsidRDefault="00F72F12">
    <w:pPr>
      <w:pStyle w:val="Zaglavlje"/>
    </w:pP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FEA"/>
    <w:rsid w:val="00053D22"/>
    <w:rsid w:val="00055786"/>
    <w:rsid w:val="000639FA"/>
    <w:rsid w:val="00066EFC"/>
    <w:rsid w:val="00067FB9"/>
    <w:rsid w:val="00070F0D"/>
    <w:rsid w:val="00074B02"/>
    <w:rsid w:val="00092880"/>
    <w:rsid w:val="00094843"/>
    <w:rsid w:val="000A4004"/>
    <w:rsid w:val="000B40D3"/>
    <w:rsid w:val="000D09F0"/>
    <w:rsid w:val="000D7717"/>
    <w:rsid w:val="000D79B5"/>
    <w:rsid w:val="000E1C0E"/>
    <w:rsid w:val="000E21B3"/>
    <w:rsid w:val="000E2E5D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54369"/>
    <w:rsid w:val="00170C3D"/>
    <w:rsid w:val="0017504C"/>
    <w:rsid w:val="001804AB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5038F"/>
    <w:rsid w:val="003565E5"/>
    <w:rsid w:val="003606A5"/>
    <w:rsid w:val="00362713"/>
    <w:rsid w:val="00363C09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4174"/>
    <w:rsid w:val="00447254"/>
    <w:rsid w:val="00455882"/>
    <w:rsid w:val="00464E52"/>
    <w:rsid w:val="004673F2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7E45"/>
    <w:rsid w:val="00580E8E"/>
    <w:rsid w:val="00586B19"/>
    <w:rsid w:val="00590FF2"/>
    <w:rsid w:val="005A639C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1457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D5512"/>
    <w:rsid w:val="008E6478"/>
    <w:rsid w:val="008F1AD3"/>
    <w:rsid w:val="008F576F"/>
    <w:rsid w:val="009011F4"/>
    <w:rsid w:val="0090205C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387E"/>
    <w:rsid w:val="00A46A93"/>
    <w:rsid w:val="00A5201C"/>
    <w:rsid w:val="00A57A1E"/>
    <w:rsid w:val="00A57ACB"/>
    <w:rsid w:val="00A60CD4"/>
    <w:rsid w:val="00A635E0"/>
    <w:rsid w:val="00A6675A"/>
    <w:rsid w:val="00A679D0"/>
    <w:rsid w:val="00A7306B"/>
    <w:rsid w:val="00AA4519"/>
    <w:rsid w:val="00AB5BFB"/>
    <w:rsid w:val="00AB626E"/>
    <w:rsid w:val="00AC6732"/>
    <w:rsid w:val="00AD2ED3"/>
    <w:rsid w:val="00AE2862"/>
    <w:rsid w:val="00AE5AF7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91EAB"/>
    <w:rsid w:val="00B97F3E"/>
    <w:rsid w:val="00BA1D94"/>
    <w:rsid w:val="00BB61E8"/>
    <w:rsid w:val="00BC1C1A"/>
    <w:rsid w:val="00BC54C7"/>
    <w:rsid w:val="00C1002C"/>
    <w:rsid w:val="00C14AAE"/>
    <w:rsid w:val="00C1776C"/>
    <w:rsid w:val="00C31EEB"/>
    <w:rsid w:val="00C57C7D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54B6"/>
    <w:rsid w:val="00E87207"/>
    <w:rsid w:val="00E8790B"/>
    <w:rsid w:val="00E91E60"/>
    <w:rsid w:val="00EA081F"/>
    <w:rsid w:val="00EA23D4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4F0C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90205C"/>
    <w:rPr>
      <w:sz w:val="21"/>
      <w:szCs w:val="21"/>
    </w:rPr>
  </w:style>
  <w:style w:type="character" w:customStyle="1" w:styleId="WW8Num2z0">
    <w:name w:val="WW8Num2z0"/>
    <w:rsid w:val="0090205C"/>
    <w:rPr>
      <w:b w:val="0"/>
      <w:sz w:val="21"/>
      <w:szCs w:val="21"/>
    </w:rPr>
  </w:style>
  <w:style w:type="character" w:customStyle="1" w:styleId="WW8Num3z0">
    <w:name w:val="WW8Num3z0"/>
    <w:rsid w:val="0090205C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90205C"/>
    <w:rPr>
      <w:rFonts w:ascii="OpenSymbol" w:hAnsi="OpenSymbol" w:cs="OpenSymbol"/>
    </w:rPr>
  </w:style>
  <w:style w:type="character" w:customStyle="1" w:styleId="WW8Num4z0">
    <w:name w:val="WW8Num4z0"/>
    <w:rsid w:val="0090205C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90205C"/>
    <w:rPr>
      <w:rFonts w:ascii="OpenSymbol" w:hAnsi="OpenSymbol" w:cs="OpenSymbol"/>
    </w:rPr>
  </w:style>
  <w:style w:type="character" w:customStyle="1" w:styleId="Absatz-Standardschriftart">
    <w:name w:val="Absatz-Standardschriftart"/>
    <w:rsid w:val="0090205C"/>
  </w:style>
  <w:style w:type="character" w:customStyle="1" w:styleId="WW-Absatz-Standardschriftart">
    <w:name w:val="WW-Absatz-Standardschriftart"/>
    <w:rsid w:val="0090205C"/>
  </w:style>
  <w:style w:type="character" w:customStyle="1" w:styleId="WW-Absatz-Standardschriftart1">
    <w:name w:val="WW-Absatz-Standardschriftart1"/>
    <w:rsid w:val="0090205C"/>
  </w:style>
  <w:style w:type="character" w:customStyle="1" w:styleId="WW-Absatz-Standardschriftart11">
    <w:name w:val="WW-Absatz-Standardschriftart11"/>
    <w:rsid w:val="0090205C"/>
  </w:style>
  <w:style w:type="character" w:customStyle="1" w:styleId="WW-Absatz-Standardschriftart111">
    <w:name w:val="WW-Absatz-Standardschriftart111"/>
    <w:rsid w:val="0090205C"/>
  </w:style>
  <w:style w:type="character" w:customStyle="1" w:styleId="WW-Absatz-Standardschriftart1111">
    <w:name w:val="WW-Absatz-Standardschriftart1111"/>
    <w:rsid w:val="0090205C"/>
  </w:style>
  <w:style w:type="character" w:customStyle="1" w:styleId="WW-Absatz-Standardschriftart11111">
    <w:name w:val="WW-Absatz-Standardschriftart11111"/>
    <w:rsid w:val="0090205C"/>
  </w:style>
  <w:style w:type="character" w:customStyle="1" w:styleId="WW-Absatz-Standardschriftart111111">
    <w:name w:val="WW-Absatz-Standardschriftart111111"/>
    <w:rsid w:val="0090205C"/>
  </w:style>
  <w:style w:type="character" w:customStyle="1" w:styleId="WW-Absatz-Standardschriftart1111111">
    <w:name w:val="WW-Absatz-Standardschriftart1111111"/>
    <w:rsid w:val="0090205C"/>
  </w:style>
  <w:style w:type="character" w:customStyle="1" w:styleId="WW8Num5z0">
    <w:name w:val="WW8Num5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90205C"/>
    <w:rPr>
      <w:b w:val="0"/>
      <w:i w:val="0"/>
      <w:sz w:val="20"/>
      <w:szCs w:val="20"/>
    </w:rPr>
  </w:style>
  <w:style w:type="character" w:customStyle="1" w:styleId="WW8Num9z0">
    <w:name w:val="WW8Num9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90205C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90205C"/>
    <w:rPr>
      <w:b w:val="0"/>
      <w:i w:val="0"/>
      <w:sz w:val="20"/>
      <w:szCs w:val="20"/>
    </w:rPr>
  </w:style>
  <w:style w:type="character" w:customStyle="1" w:styleId="WW8Num10z0">
    <w:name w:val="WW8Num10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90205C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90205C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90205C"/>
    <w:rPr>
      <w:rFonts w:ascii="Wingdings" w:hAnsi="Wingdings"/>
    </w:rPr>
  </w:style>
  <w:style w:type="character" w:customStyle="1" w:styleId="WW8Num11z3">
    <w:name w:val="WW8Num11z3"/>
    <w:rsid w:val="0090205C"/>
    <w:rPr>
      <w:rFonts w:ascii="Symbol" w:hAnsi="Symbol"/>
    </w:rPr>
  </w:style>
  <w:style w:type="character" w:customStyle="1" w:styleId="WW8Num11z4">
    <w:name w:val="WW8Num11z4"/>
    <w:rsid w:val="0090205C"/>
    <w:rPr>
      <w:rFonts w:ascii="Courier New" w:hAnsi="Courier New" w:cs="Courier New"/>
    </w:rPr>
  </w:style>
  <w:style w:type="character" w:customStyle="1" w:styleId="WW8Num12z0">
    <w:name w:val="WW8Num12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90205C"/>
    <w:rPr>
      <w:sz w:val="20"/>
      <w:szCs w:val="20"/>
    </w:rPr>
  </w:style>
  <w:style w:type="character" w:customStyle="1" w:styleId="WW8Num14z0">
    <w:name w:val="WW8Num14z0"/>
    <w:rsid w:val="0090205C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90205C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90205C"/>
    <w:rPr>
      <w:rFonts w:ascii="Wingdings" w:hAnsi="Wingdings"/>
    </w:rPr>
  </w:style>
  <w:style w:type="character" w:customStyle="1" w:styleId="WW8Num14z3">
    <w:name w:val="WW8Num14z3"/>
    <w:rsid w:val="0090205C"/>
    <w:rPr>
      <w:rFonts w:ascii="Symbol" w:hAnsi="Symbol"/>
    </w:rPr>
  </w:style>
  <w:style w:type="character" w:customStyle="1" w:styleId="WW8Num14z4">
    <w:name w:val="WW8Num14z4"/>
    <w:rsid w:val="0090205C"/>
    <w:rPr>
      <w:rFonts w:ascii="Courier New" w:hAnsi="Courier New" w:cs="Courier New"/>
    </w:rPr>
  </w:style>
  <w:style w:type="character" w:customStyle="1" w:styleId="WW8Num15z0">
    <w:name w:val="WW8Num15z0"/>
    <w:rsid w:val="0090205C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90205C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90205C"/>
    <w:rPr>
      <w:rFonts w:ascii="Wingdings" w:hAnsi="Wingdings"/>
    </w:rPr>
  </w:style>
  <w:style w:type="character" w:customStyle="1" w:styleId="WW8Num15z3">
    <w:name w:val="WW8Num15z3"/>
    <w:rsid w:val="0090205C"/>
    <w:rPr>
      <w:rFonts w:ascii="Symbol" w:hAnsi="Symbol"/>
    </w:rPr>
  </w:style>
  <w:style w:type="character" w:customStyle="1" w:styleId="WW8Num15z4">
    <w:name w:val="WW8Num15z4"/>
    <w:rsid w:val="0090205C"/>
    <w:rPr>
      <w:rFonts w:ascii="Courier New" w:hAnsi="Courier New" w:cs="Courier New"/>
    </w:rPr>
  </w:style>
  <w:style w:type="character" w:customStyle="1" w:styleId="WW8Num16z0">
    <w:name w:val="WW8Num16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90205C"/>
    <w:rPr>
      <w:sz w:val="20"/>
      <w:szCs w:val="20"/>
    </w:rPr>
  </w:style>
  <w:style w:type="character" w:customStyle="1" w:styleId="WW8Num18z0">
    <w:name w:val="WW8Num18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90205C"/>
    <w:rPr>
      <w:b w:val="0"/>
      <w:i w:val="0"/>
      <w:sz w:val="20"/>
      <w:szCs w:val="20"/>
    </w:rPr>
  </w:style>
  <w:style w:type="character" w:customStyle="1" w:styleId="WW8Num20z0">
    <w:name w:val="WW8Num20z0"/>
    <w:rsid w:val="0090205C"/>
    <w:rPr>
      <w:sz w:val="20"/>
      <w:szCs w:val="20"/>
    </w:rPr>
  </w:style>
  <w:style w:type="character" w:customStyle="1" w:styleId="WW8Num21z0">
    <w:name w:val="WW8Num21z0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90205C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90205C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90205C"/>
    <w:rPr>
      <w:rFonts w:ascii="Wingdings" w:hAnsi="Wingdings"/>
    </w:rPr>
  </w:style>
  <w:style w:type="character" w:customStyle="1" w:styleId="WW8Num22z3">
    <w:name w:val="WW8Num22z3"/>
    <w:rsid w:val="0090205C"/>
    <w:rPr>
      <w:rFonts w:ascii="Symbol" w:hAnsi="Symbol"/>
    </w:rPr>
  </w:style>
  <w:style w:type="character" w:customStyle="1" w:styleId="WW8Num22z4">
    <w:name w:val="WW8Num22z4"/>
    <w:rsid w:val="0090205C"/>
    <w:rPr>
      <w:rFonts w:ascii="Courier New" w:hAnsi="Courier New" w:cs="Courier New"/>
    </w:rPr>
  </w:style>
  <w:style w:type="character" w:customStyle="1" w:styleId="WW8Num23z0">
    <w:name w:val="WW8Num23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90205C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90205C"/>
    <w:rPr>
      <w:rFonts w:ascii="Wingdings" w:hAnsi="Wingdings"/>
    </w:rPr>
  </w:style>
  <w:style w:type="character" w:customStyle="1" w:styleId="WW8Num24z3">
    <w:name w:val="WW8Num24z3"/>
    <w:rsid w:val="0090205C"/>
    <w:rPr>
      <w:rFonts w:ascii="Symbol" w:hAnsi="Symbol"/>
    </w:rPr>
  </w:style>
  <w:style w:type="character" w:customStyle="1" w:styleId="WW8Num24z4">
    <w:name w:val="WW8Num24z4"/>
    <w:rsid w:val="0090205C"/>
    <w:rPr>
      <w:rFonts w:ascii="Courier New" w:hAnsi="Courier New" w:cs="Courier New"/>
    </w:rPr>
  </w:style>
  <w:style w:type="character" w:customStyle="1" w:styleId="WW-DefaultParagraphFont">
    <w:name w:val="WW-Default Paragraph Font"/>
    <w:rsid w:val="0090205C"/>
  </w:style>
  <w:style w:type="character" w:customStyle="1" w:styleId="Teletype">
    <w:name w:val="Teletype"/>
    <w:rsid w:val="0090205C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  <w:rsid w:val="0090205C"/>
  </w:style>
  <w:style w:type="character" w:customStyle="1" w:styleId="Bullets">
    <w:name w:val="Bullets"/>
    <w:rsid w:val="0090205C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90205C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rsid w:val="0090205C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rsid w:val="0090205C"/>
    <w:pPr>
      <w:spacing w:after="120"/>
    </w:pPr>
  </w:style>
  <w:style w:type="paragraph" w:styleId="Naslov">
    <w:name w:val="Title"/>
    <w:basedOn w:val="Naslov1"/>
    <w:next w:val="Podnaslov"/>
    <w:qFormat/>
    <w:rsid w:val="0090205C"/>
  </w:style>
  <w:style w:type="paragraph" w:styleId="Podnaslov">
    <w:name w:val="Subtitle"/>
    <w:basedOn w:val="Naslov1"/>
    <w:next w:val="Tijeloteksta"/>
    <w:qFormat/>
    <w:rsid w:val="0090205C"/>
    <w:pPr>
      <w:jc w:val="center"/>
    </w:pPr>
    <w:rPr>
      <w:i/>
      <w:iCs/>
    </w:rPr>
  </w:style>
  <w:style w:type="paragraph" w:styleId="Popis">
    <w:name w:val="List"/>
    <w:basedOn w:val="Tijeloteksta"/>
    <w:rsid w:val="0090205C"/>
    <w:rPr>
      <w:rFonts w:ascii="Arial" w:hAnsi="Arial" w:cs="Tahoma"/>
    </w:rPr>
  </w:style>
  <w:style w:type="paragraph" w:customStyle="1" w:styleId="Opis">
    <w:name w:val="Opis"/>
    <w:basedOn w:val="Normal"/>
    <w:rsid w:val="0090205C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90205C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rsid w:val="0090205C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rsid w:val="0090205C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90205C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90205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90205C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90205C"/>
    <w:pPr>
      <w:suppressLineNumbers/>
    </w:pPr>
  </w:style>
  <w:style w:type="paragraph" w:customStyle="1" w:styleId="TableHeading">
    <w:name w:val="Table Heading"/>
    <w:basedOn w:val="TableContents"/>
    <w:rsid w:val="0090205C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rsid w:val="0090205C"/>
  </w:style>
  <w:style w:type="paragraph" w:customStyle="1" w:styleId="Sadrajitablice">
    <w:name w:val="Sadržaji tablice"/>
    <w:basedOn w:val="Normal"/>
    <w:rsid w:val="0090205C"/>
    <w:pPr>
      <w:suppressLineNumbers/>
    </w:pPr>
  </w:style>
  <w:style w:type="paragraph" w:customStyle="1" w:styleId="Naslovtablice">
    <w:name w:val="Naslov tablice"/>
    <w:basedOn w:val="Sadrajitablice"/>
    <w:rsid w:val="0090205C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sid w:val="0090205C"/>
    <w:rPr>
      <w:sz w:val="21"/>
      <w:szCs w:val="21"/>
    </w:rPr>
  </w:style>
  <w:style w:type="character" w:customStyle="1" w:styleId="WW8Num2z0">
    <w:name w:val="WW8Num2z0"/>
    <w:rsid w:val="0090205C"/>
    <w:rPr>
      <w:b w:val="0"/>
      <w:sz w:val="21"/>
      <w:szCs w:val="21"/>
    </w:rPr>
  </w:style>
  <w:style w:type="character" w:customStyle="1" w:styleId="WW8Num3z0">
    <w:name w:val="WW8Num3z0"/>
    <w:rsid w:val="0090205C"/>
    <w:rPr>
      <w:rFonts w:ascii="Symbol" w:hAnsi="Symbol" w:cs="StarSymbol"/>
      <w:sz w:val="18"/>
      <w:szCs w:val="18"/>
    </w:rPr>
  </w:style>
  <w:style w:type="character" w:customStyle="1" w:styleId="WW8Num3z1">
    <w:name w:val="WW8Num3z1"/>
    <w:rsid w:val="0090205C"/>
    <w:rPr>
      <w:rFonts w:ascii="OpenSymbol" w:hAnsi="OpenSymbol" w:cs="OpenSymbol"/>
    </w:rPr>
  </w:style>
  <w:style w:type="character" w:customStyle="1" w:styleId="WW8Num4z0">
    <w:name w:val="WW8Num4z0"/>
    <w:rsid w:val="0090205C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90205C"/>
    <w:rPr>
      <w:rFonts w:ascii="OpenSymbol" w:hAnsi="OpenSymbol" w:cs="OpenSymbol"/>
    </w:rPr>
  </w:style>
  <w:style w:type="character" w:customStyle="1" w:styleId="Absatz-Standardschriftart">
    <w:name w:val="Absatz-Standardschriftart"/>
    <w:rsid w:val="0090205C"/>
  </w:style>
  <w:style w:type="character" w:customStyle="1" w:styleId="WW-Absatz-Standardschriftart">
    <w:name w:val="WW-Absatz-Standardschriftart"/>
    <w:rsid w:val="0090205C"/>
  </w:style>
  <w:style w:type="character" w:customStyle="1" w:styleId="WW-Absatz-Standardschriftart1">
    <w:name w:val="WW-Absatz-Standardschriftart1"/>
    <w:rsid w:val="0090205C"/>
  </w:style>
  <w:style w:type="character" w:customStyle="1" w:styleId="WW-Absatz-Standardschriftart11">
    <w:name w:val="WW-Absatz-Standardschriftart11"/>
    <w:rsid w:val="0090205C"/>
  </w:style>
  <w:style w:type="character" w:customStyle="1" w:styleId="WW-Absatz-Standardschriftart111">
    <w:name w:val="WW-Absatz-Standardschriftart111"/>
    <w:rsid w:val="0090205C"/>
  </w:style>
  <w:style w:type="character" w:customStyle="1" w:styleId="WW-Absatz-Standardschriftart1111">
    <w:name w:val="WW-Absatz-Standardschriftart1111"/>
    <w:rsid w:val="0090205C"/>
  </w:style>
  <w:style w:type="character" w:customStyle="1" w:styleId="WW-Absatz-Standardschriftart11111">
    <w:name w:val="WW-Absatz-Standardschriftart11111"/>
    <w:rsid w:val="0090205C"/>
  </w:style>
  <w:style w:type="character" w:customStyle="1" w:styleId="WW-Absatz-Standardschriftart111111">
    <w:name w:val="WW-Absatz-Standardschriftart111111"/>
    <w:rsid w:val="0090205C"/>
  </w:style>
  <w:style w:type="character" w:customStyle="1" w:styleId="WW-Absatz-Standardschriftart1111111">
    <w:name w:val="WW-Absatz-Standardschriftart1111111"/>
    <w:rsid w:val="0090205C"/>
  </w:style>
  <w:style w:type="character" w:customStyle="1" w:styleId="WW8Num5z0">
    <w:name w:val="WW8Num5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sid w:val="0090205C"/>
    <w:rPr>
      <w:b w:val="0"/>
      <w:i w:val="0"/>
      <w:sz w:val="20"/>
      <w:szCs w:val="20"/>
    </w:rPr>
  </w:style>
  <w:style w:type="character" w:customStyle="1" w:styleId="WW8Num9z0">
    <w:name w:val="WW8Num9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sid w:val="0090205C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sid w:val="0090205C"/>
    <w:rPr>
      <w:b w:val="0"/>
      <w:i w:val="0"/>
      <w:sz w:val="20"/>
      <w:szCs w:val="20"/>
    </w:rPr>
  </w:style>
  <w:style w:type="character" w:customStyle="1" w:styleId="WW8Num10z0">
    <w:name w:val="WW8Num10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sid w:val="0090205C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sid w:val="0090205C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sid w:val="0090205C"/>
    <w:rPr>
      <w:rFonts w:ascii="Wingdings" w:hAnsi="Wingdings"/>
    </w:rPr>
  </w:style>
  <w:style w:type="character" w:customStyle="1" w:styleId="WW8Num11z3">
    <w:name w:val="WW8Num11z3"/>
    <w:rsid w:val="0090205C"/>
    <w:rPr>
      <w:rFonts w:ascii="Symbol" w:hAnsi="Symbol"/>
    </w:rPr>
  </w:style>
  <w:style w:type="character" w:customStyle="1" w:styleId="WW8Num11z4">
    <w:name w:val="WW8Num11z4"/>
    <w:rsid w:val="0090205C"/>
    <w:rPr>
      <w:rFonts w:ascii="Courier New" w:hAnsi="Courier New" w:cs="Courier New"/>
    </w:rPr>
  </w:style>
  <w:style w:type="character" w:customStyle="1" w:styleId="WW8Num12z0">
    <w:name w:val="WW8Num12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sid w:val="0090205C"/>
    <w:rPr>
      <w:sz w:val="20"/>
      <w:szCs w:val="20"/>
    </w:rPr>
  </w:style>
  <w:style w:type="character" w:customStyle="1" w:styleId="WW8Num14z0">
    <w:name w:val="WW8Num14z0"/>
    <w:rsid w:val="0090205C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sid w:val="0090205C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sid w:val="0090205C"/>
    <w:rPr>
      <w:rFonts w:ascii="Wingdings" w:hAnsi="Wingdings"/>
    </w:rPr>
  </w:style>
  <w:style w:type="character" w:customStyle="1" w:styleId="WW8Num14z3">
    <w:name w:val="WW8Num14z3"/>
    <w:rsid w:val="0090205C"/>
    <w:rPr>
      <w:rFonts w:ascii="Symbol" w:hAnsi="Symbol"/>
    </w:rPr>
  </w:style>
  <w:style w:type="character" w:customStyle="1" w:styleId="WW8Num14z4">
    <w:name w:val="WW8Num14z4"/>
    <w:rsid w:val="0090205C"/>
    <w:rPr>
      <w:rFonts w:ascii="Courier New" w:hAnsi="Courier New" w:cs="Courier New"/>
    </w:rPr>
  </w:style>
  <w:style w:type="character" w:customStyle="1" w:styleId="WW8Num15z0">
    <w:name w:val="WW8Num15z0"/>
    <w:rsid w:val="0090205C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sid w:val="0090205C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sid w:val="0090205C"/>
    <w:rPr>
      <w:rFonts w:ascii="Wingdings" w:hAnsi="Wingdings"/>
    </w:rPr>
  </w:style>
  <w:style w:type="character" w:customStyle="1" w:styleId="WW8Num15z3">
    <w:name w:val="WW8Num15z3"/>
    <w:rsid w:val="0090205C"/>
    <w:rPr>
      <w:rFonts w:ascii="Symbol" w:hAnsi="Symbol"/>
    </w:rPr>
  </w:style>
  <w:style w:type="character" w:customStyle="1" w:styleId="WW8Num15z4">
    <w:name w:val="WW8Num15z4"/>
    <w:rsid w:val="0090205C"/>
    <w:rPr>
      <w:rFonts w:ascii="Courier New" w:hAnsi="Courier New" w:cs="Courier New"/>
    </w:rPr>
  </w:style>
  <w:style w:type="character" w:customStyle="1" w:styleId="WW8Num16z0">
    <w:name w:val="WW8Num16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sid w:val="0090205C"/>
    <w:rPr>
      <w:sz w:val="20"/>
      <w:szCs w:val="20"/>
    </w:rPr>
  </w:style>
  <w:style w:type="character" w:customStyle="1" w:styleId="WW8Num18z0">
    <w:name w:val="WW8Num18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sid w:val="0090205C"/>
    <w:rPr>
      <w:b w:val="0"/>
      <w:i w:val="0"/>
      <w:sz w:val="20"/>
      <w:szCs w:val="20"/>
    </w:rPr>
  </w:style>
  <w:style w:type="character" w:customStyle="1" w:styleId="WW8Num20z0">
    <w:name w:val="WW8Num20z0"/>
    <w:rsid w:val="0090205C"/>
    <w:rPr>
      <w:sz w:val="20"/>
      <w:szCs w:val="20"/>
    </w:rPr>
  </w:style>
  <w:style w:type="character" w:customStyle="1" w:styleId="WW8Num21z0">
    <w:name w:val="WW8Num21z0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sid w:val="0090205C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sid w:val="0090205C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sid w:val="0090205C"/>
    <w:rPr>
      <w:rFonts w:ascii="Wingdings" w:hAnsi="Wingdings"/>
    </w:rPr>
  </w:style>
  <w:style w:type="character" w:customStyle="1" w:styleId="WW8Num22z3">
    <w:name w:val="WW8Num22z3"/>
    <w:rsid w:val="0090205C"/>
    <w:rPr>
      <w:rFonts w:ascii="Symbol" w:hAnsi="Symbol"/>
    </w:rPr>
  </w:style>
  <w:style w:type="character" w:customStyle="1" w:styleId="WW8Num22z4">
    <w:name w:val="WW8Num22z4"/>
    <w:rsid w:val="0090205C"/>
    <w:rPr>
      <w:rFonts w:ascii="Courier New" w:hAnsi="Courier New" w:cs="Courier New"/>
    </w:rPr>
  </w:style>
  <w:style w:type="character" w:customStyle="1" w:styleId="WW8Num23z0">
    <w:name w:val="WW8Num23z0"/>
    <w:rsid w:val="0090205C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sid w:val="0090205C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sid w:val="0090205C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sid w:val="0090205C"/>
    <w:rPr>
      <w:rFonts w:ascii="Wingdings" w:hAnsi="Wingdings"/>
    </w:rPr>
  </w:style>
  <w:style w:type="character" w:customStyle="1" w:styleId="WW8Num24z3">
    <w:name w:val="WW8Num24z3"/>
    <w:rsid w:val="0090205C"/>
    <w:rPr>
      <w:rFonts w:ascii="Symbol" w:hAnsi="Symbol"/>
    </w:rPr>
  </w:style>
  <w:style w:type="character" w:customStyle="1" w:styleId="WW8Num24z4">
    <w:name w:val="WW8Num24z4"/>
    <w:rsid w:val="0090205C"/>
    <w:rPr>
      <w:rFonts w:ascii="Courier New" w:hAnsi="Courier New" w:cs="Courier New"/>
    </w:rPr>
  </w:style>
  <w:style w:type="character" w:customStyle="1" w:styleId="WW-DefaultParagraphFont">
    <w:name w:val="WW-Default Paragraph Font"/>
    <w:rsid w:val="0090205C"/>
  </w:style>
  <w:style w:type="character" w:customStyle="1" w:styleId="Teletype">
    <w:name w:val="Teletype"/>
    <w:rsid w:val="0090205C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  <w:rsid w:val="0090205C"/>
  </w:style>
  <w:style w:type="character" w:customStyle="1" w:styleId="Bullets">
    <w:name w:val="Bullets"/>
    <w:rsid w:val="0090205C"/>
    <w:rPr>
      <w:rFonts w:ascii="OpenSymbol" w:eastAsia="OpenSymbol" w:hAnsi="OpenSymbol" w:cs="OpenSymbol"/>
    </w:rPr>
  </w:style>
  <w:style w:type="character" w:customStyle="1" w:styleId="Grafikeoznake1">
    <w:name w:val="Grafičke oznake1"/>
    <w:rsid w:val="0090205C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rsid w:val="0090205C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rsid w:val="0090205C"/>
    <w:pPr>
      <w:spacing w:after="120"/>
    </w:pPr>
  </w:style>
  <w:style w:type="paragraph" w:styleId="Naslov">
    <w:name w:val="Title"/>
    <w:basedOn w:val="Naslov1"/>
    <w:next w:val="Podnaslov"/>
    <w:qFormat/>
    <w:rsid w:val="0090205C"/>
  </w:style>
  <w:style w:type="paragraph" w:styleId="Podnaslov">
    <w:name w:val="Subtitle"/>
    <w:basedOn w:val="Naslov1"/>
    <w:next w:val="Tijeloteksta"/>
    <w:qFormat/>
    <w:rsid w:val="0090205C"/>
    <w:pPr>
      <w:jc w:val="center"/>
    </w:pPr>
    <w:rPr>
      <w:i/>
      <w:iCs/>
    </w:rPr>
  </w:style>
  <w:style w:type="paragraph" w:styleId="Popis">
    <w:name w:val="List"/>
    <w:basedOn w:val="Tijeloteksta"/>
    <w:rsid w:val="0090205C"/>
    <w:rPr>
      <w:rFonts w:ascii="Arial" w:hAnsi="Arial" w:cs="Tahoma"/>
    </w:rPr>
  </w:style>
  <w:style w:type="paragraph" w:customStyle="1" w:styleId="Opis">
    <w:name w:val="Opis"/>
    <w:basedOn w:val="Normal"/>
    <w:rsid w:val="0090205C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rsid w:val="0090205C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rsid w:val="0090205C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rsid w:val="0090205C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rsid w:val="0090205C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rsid w:val="0090205C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90205C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rsid w:val="0090205C"/>
    <w:pPr>
      <w:suppressLineNumbers/>
    </w:pPr>
  </w:style>
  <w:style w:type="paragraph" w:customStyle="1" w:styleId="TableHeading">
    <w:name w:val="Table Heading"/>
    <w:basedOn w:val="TableContents"/>
    <w:rsid w:val="0090205C"/>
    <w:pPr>
      <w:jc w:val="center"/>
    </w:pPr>
    <w:rPr>
      <w:b/>
      <w:bCs/>
    </w:rPr>
  </w:style>
  <w:style w:type="paragraph" w:customStyle="1" w:styleId="Framecontents">
    <w:name w:val="Frame contents"/>
    <w:basedOn w:val="Tijeloteksta"/>
    <w:rsid w:val="0090205C"/>
  </w:style>
  <w:style w:type="paragraph" w:customStyle="1" w:styleId="Sadrajitablice">
    <w:name w:val="Sadržaji tablice"/>
    <w:basedOn w:val="Normal"/>
    <w:rsid w:val="0090205C"/>
    <w:pPr>
      <w:suppressLineNumbers/>
    </w:pPr>
  </w:style>
  <w:style w:type="paragraph" w:customStyle="1" w:styleId="Naslovtablice">
    <w:name w:val="Naslov tablice"/>
    <w:basedOn w:val="Sadrajitablice"/>
    <w:rsid w:val="0090205C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12753-2C0F-4FCE-AD21-BC30E108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1783</Words>
  <Characters>10167</Characters>
  <Application>Microsoft Office Word</Application>
  <DocSecurity>0</DocSecurity>
  <Lines>84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UZUVRH</dc:creator>
  <cp:lastModifiedBy>OR-ivana</cp:lastModifiedBy>
  <cp:revision>3</cp:revision>
  <cp:lastPrinted>2015-03-02T10:31:00Z</cp:lastPrinted>
  <dcterms:created xsi:type="dcterms:W3CDTF">2016-03-17T11:57:00Z</dcterms:created>
  <dcterms:modified xsi:type="dcterms:W3CDTF">2016-03-17T12:00:00Z</dcterms:modified>
</cp:coreProperties>
</file>